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CF97F" w14:textId="19238C7B" w:rsidR="00744F4A" w:rsidRPr="00171664" w:rsidRDefault="00744F4A" w:rsidP="00744F4A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171664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2D7921">
        <w:rPr>
          <w:rFonts w:ascii="Arial Narrow" w:hAnsi="Arial Narrow" w:cs="Arial"/>
          <w:b/>
          <w:bCs/>
          <w:sz w:val="22"/>
          <w:szCs w:val="22"/>
        </w:rPr>
        <w:t>10</w:t>
      </w:r>
      <w:r w:rsidRPr="00171664">
        <w:rPr>
          <w:rFonts w:ascii="Arial Narrow" w:hAnsi="Arial Narrow" w:cs="Arial"/>
          <w:b/>
          <w:bCs/>
          <w:sz w:val="22"/>
          <w:szCs w:val="22"/>
        </w:rPr>
        <w:t xml:space="preserve"> - Wzór rozliczenia Wykonawcy</w:t>
      </w:r>
      <w:r w:rsidR="006E1F2E">
        <w:rPr>
          <w:rFonts w:ascii="Arial Narrow" w:hAnsi="Arial Narrow" w:cs="Arial"/>
          <w:b/>
          <w:bCs/>
          <w:sz w:val="22"/>
          <w:szCs w:val="22"/>
        </w:rPr>
        <w:t xml:space="preserve"> z </w:t>
      </w:r>
      <w:r w:rsidRPr="00171664">
        <w:rPr>
          <w:rFonts w:ascii="Arial Narrow" w:hAnsi="Arial Narrow" w:cs="Arial"/>
          <w:b/>
          <w:bCs/>
          <w:sz w:val="22"/>
          <w:szCs w:val="22"/>
        </w:rPr>
        <w:t xml:space="preserve">Podwykonawcą </w:t>
      </w:r>
    </w:p>
    <w:p w14:paraId="0E8EAC7E" w14:textId="127C130D" w:rsidR="00744F4A" w:rsidRDefault="00744F4A" w:rsidP="00744F4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11C7D6E" w14:textId="77777777" w:rsidR="00171664" w:rsidRPr="00171664" w:rsidRDefault="00171664" w:rsidP="00171664">
      <w:pPr>
        <w:jc w:val="center"/>
        <w:rPr>
          <w:rFonts w:ascii="Arial Narrow" w:hAnsi="Arial Narrow" w:cs="Arial"/>
          <w:b/>
          <w:i/>
          <w:sz w:val="20"/>
          <w:u w:val="single"/>
        </w:rPr>
      </w:pPr>
      <w:r w:rsidRPr="00171664">
        <w:rPr>
          <w:rFonts w:ascii="Arial Narrow" w:hAnsi="Arial Narrow" w:cs="Arial"/>
          <w:b/>
          <w:i/>
          <w:sz w:val="20"/>
          <w:u w:val="single"/>
        </w:rPr>
        <w:t>Wzór oświadczenia Wykonawcy</w:t>
      </w:r>
    </w:p>
    <w:p w14:paraId="5D049AAF" w14:textId="692255EE" w:rsidR="00171664" w:rsidRPr="00171664" w:rsidRDefault="00171664" w:rsidP="00171664">
      <w:pPr>
        <w:jc w:val="both"/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Działając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imieniu… (dalej „Wykonawca”) potwierdzamy, że wynagrodzenie należne Wykonawcy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tytułu robót stanowiących przedmiot umowy</w:t>
      </w:r>
      <w:r w:rsidR="006E1F2E">
        <w:rPr>
          <w:rFonts w:ascii="Arial Narrow" w:hAnsi="Arial Narrow" w:cs="Arial"/>
          <w:sz w:val="20"/>
        </w:rPr>
        <w:t xml:space="preserve"> i </w:t>
      </w:r>
      <w:r w:rsidRPr="00171664">
        <w:rPr>
          <w:rFonts w:ascii="Arial Narrow" w:hAnsi="Arial Narrow" w:cs="Arial"/>
          <w:sz w:val="20"/>
        </w:rPr>
        <w:t>wykonanych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ramach umowy nr ___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dnia ___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szczególności objętych ostatnią faktura Wykonawcy ___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dnia ___ zostało zapłacone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 xml:space="preserve">całości. </w:t>
      </w:r>
    </w:p>
    <w:p w14:paraId="14AF0E7C" w14:textId="72BAA521" w:rsidR="00171664" w:rsidRPr="00171664" w:rsidRDefault="00171664" w:rsidP="00171664">
      <w:pPr>
        <w:jc w:val="both"/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Oświadczamy, że na dzień złożenia niniejszego oświadczenia nie istnieją żadne roszczenia Wykonawcy</w:t>
      </w:r>
      <w:r w:rsidR="006E1F2E">
        <w:rPr>
          <w:rFonts w:ascii="Arial Narrow" w:hAnsi="Arial Narrow" w:cs="Arial"/>
          <w:sz w:val="20"/>
        </w:rPr>
        <w:t xml:space="preserve"> o </w:t>
      </w:r>
      <w:r w:rsidRPr="00171664">
        <w:rPr>
          <w:rFonts w:ascii="Arial Narrow" w:hAnsi="Arial Narrow" w:cs="Arial"/>
          <w:sz w:val="20"/>
        </w:rPr>
        <w:t>zapłatę wynagrodzenia należnego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tytułu robót wykonanych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ramach Inwestycji, której dotyczy w/w Umowa,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szczególności nie istnieją żadne inne faktury Wykonawcy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tego tytułu, które byłyby wymagane,</w:t>
      </w:r>
      <w:r w:rsidR="006E1F2E">
        <w:rPr>
          <w:rFonts w:ascii="Arial Narrow" w:hAnsi="Arial Narrow" w:cs="Arial"/>
          <w:sz w:val="20"/>
        </w:rPr>
        <w:t xml:space="preserve"> a </w:t>
      </w:r>
      <w:r w:rsidRPr="00171664">
        <w:rPr>
          <w:rFonts w:ascii="Arial Narrow" w:hAnsi="Arial Narrow" w:cs="Arial"/>
          <w:sz w:val="20"/>
        </w:rPr>
        <w:t xml:space="preserve">dotychczas nie zapłacone. </w:t>
      </w:r>
    </w:p>
    <w:p w14:paraId="1ACB5589" w14:textId="77777777" w:rsidR="00171664" w:rsidRPr="00171664" w:rsidRDefault="00171664" w:rsidP="00171664">
      <w:pPr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………………………………………………</w:t>
      </w:r>
    </w:p>
    <w:p w14:paraId="059D1BE0" w14:textId="7D5DC5AA" w:rsidR="00171664" w:rsidRPr="00171664" w:rsidRDefault="00171664" w:rsidP="00171664">
      <w:pPr>
        <w:rPr>
          <w:rFonts w:ascii="Arial Narrow" w:hAnsi="Arial Narrow" w:cs="Arial"/>
          <w:i/>
          <w:sz w:val="20"/>
        </w:rPr>
      </w:pPr>
      <w:r w:rsidRPr="00171664">
        <w:rPr>
          <w:rFonts w:ascii="Arial Narrow" w:hAnsi="Arial Narrow" w:cs="Arial"/>
          <w:i/>
          <w:sz w:val="20"/>
        </w:rPr>
        <w:t>Data, podpis osób upoważnionych do działania</w:t>
      </w:r>
      <w:r w:rsidR="006E1F2E">
        <w:rPr>
          <w:rFonts w:ascii="Arial Narrow" w:hAnsi="Arial Narrow" w:cs="Arial"/>
          <w:i/>
          <w:sz w:val="20"/>
        </w:rPr>
        <w:t xml:space="preserve"> w </w:t>
      </w:r>
      <w:r w:rsidRPr="00171664">
        <w:rPr>
          <w:rFonts w:ascii="Arial Narrow" w:hAnsi="Arial Narrow" w:cs="Arial"/>
          <w:i/>
          <w:sz w:val="20"/>
        </w:rPr>
        <w:t xml:space="preserve">imieniu Wykonawcy, pieczęć firmowa Wykonawcy. </w:t>
      </w:r>
    </w:p>
    <w:p w14:paraId="77430F34" w14:textId="686FF876" w:rsidR="00171664" w:rsidRPr="00171664" w:rsidRDefault="00171664" w:rsidP="00171664">
      <w:pPr>
        <w:jc w:val="right"/>
        <w:rPr>
          <w:rFonts w:ascii="Arial Narrow" w:hAnsi="Arial Narrow" w:cs="Arial"/>
          <w:b/>
          <w:sz w:val="20"/>
        </w:rPr>
      </w:pPr>
      <w:r w:rsidRPr="00171664">
        <w:rPr>
          <w:rFonts w:ascii="Arial Narrow" w:hAnsi="Arial Narrow" w:cs="Arial"/>
          <w:b/>
          <w:sz w:val="20"/>
        </w:rPr>
        <w:t xml:space="preserve">Załącznik nr </w:t>
      </w:r>
      <w:r w:rsidR="002D7921">
        <w:rPr>
          <w:rFonts w:ascii="Arial Narrow" w:hAnsi="Arial Narrow" w:cs="Arial"/>
          <w:b/>
          <w:sz w:val="20"/>
        </w:rPr>
        <w:t>10</w:t>
      </w:r>
      <w:r w:rsidRPr="00171664">
        <w:rPr>
          <w:rFonts w:ascii="Arial Narrow" w:hAnsi="Arial Narrow" w:cs="Arial"/>
          <w:b/>
          <w:sz w:val="20"/>
        </w:rPr>
        <w:t>a</w:t>
      </w:r>
    </w:p>
    <w:p w14:paraId="62AB2BE2" w14:textId="77777777" w:rsidR="00171664" w:rsidRPr="00171664" w:rsidRDefault="00171664" w:rsidP="00171664">
      <w:pPr>
        <w:jc w:val="center"/>
        <w:rPr>
          <w:rFonts w:ascii="Arial Narrow" w:hAnsi="Arial Narrow" w:cs="Arial"/>
          <w:b/>
          <w:i/>
          <w:sz w:val="20"/>
          <w:u w:val="single"/>
        </w:rPr>
      </w:pPr>
      <w:r w:rsidRPr="00171664">
        <w:rPr>
          <w:rFonts w:ascii="Arial Narrow" w:hAnsi="Arial Narrow" w:cs="Arial"/>
          <w:b/>
          <w:i/>
          <w:sz w:val="20"/>
          <w:u w:val="single"/>
        </w:rPr>
        <w:t>Oświadczenie Podwykonawcy</w:t>
      </w:r>
    </w:p>
    <w:p w14:paraId="5BBF6FD1" w14:textId="67DA3B02" w:rsidR="00171664" w:rsidRPr="00171664" w:rsidRDefault="00171664" w:rsidP="00171664">
      <w:pPr>
        <w:jc w:val="both"/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Działając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imieniu ..… (nazwa Podwykonawcy)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siedzibą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… (dalej „</w:t>
      </w:r>
      <w:r w:rsidRPr="00171664">
        <w:rPr>
          <w:rFonts w:ascii="Arial Narrow" w:hAnsi="Arial Narrow" w:cs="Arial"/>
          <w:b/>
          <w:sz w:val="20"/>
        </w:rPr>
        <w:t>Podwykonawca</w:t>
      </w:r>
      <w:r w:rsidRPr="00171664">
        <w:rPr>
          <w:rFonts w:ascii="Arial Narrow" w:hAnsi="Arial Narrow" w:cs="Arial"/>
          <w:sz w:val="20"/>
        </w:rPr>
        <w:t>”) potwierdzamy, że wynagrodzenie należne Podwykonawcy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tytułu robót, dostaw</w:t>
      </w:r>
      <w:r w:rsidR="006E1F2E">
        <w:rPr>
          <w:rFonts w:ascii="Arial Narrow" w:hAnsi="Arial Narrow" w:cs="Arial"/>
          <w:sz w:val="20"/>
        </w:rPr>
        <w:t xml:space="preserve"> i </w:t>
      </w:r>
      <w:r w:rsidRPr="00171664">
        <w:rPr>
          <w:rFonts w:ascii="Arial Narrow" w:hAnsi="Arial Narrow" w:cs="Arial"/>
          <w:sz w:val="20"/>
        </w:rPr>
        <w:t>usług ….. wykonanych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 xml:space="preserve">ramach </w:t>
      </w:r>
      <w:r w:rsidR="00732CFF" w:rsidRPr="00171664">
        <w:rPr>
          <w:rFonts w:ascii="Arial Narrow" w:hAnsi="Arial Narrow" w:cs="Arial"/>
          <w:sz w:val="20"/>
        </w:rPr>
        <w:t>umowy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dnia ……, objętych fakturą ….z dnia ….zostało zapłacone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 xml:space="preserve">całości. </w:t>
      </w:r>
    </w:p>
    <w:p w14:paraId="5A318249" w14:textId="737F2FA4" w:rsidR="00171664" w:rsidRPr="00171664" w:rsidRDefault="00171664" w:rsidP="00171664">
      <w:pPr>
        <w:jc w:val="both"/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Oświadczamy, że na dzień złożenia niniejszego oświadczenia nie istnieją żadne roszczenia Podwykonawcy</w:t>
      </w:r>
      <w:r w:rsidR="006E1F2E">
        <w:rPr>
          <w:rFonts w:ascii="Arial Narrow" w:hAnsi="Arial Narrow" w:cs="Arial"/>
          <w:sz w:val="20"/>
        </w:rPr>
        <w:t xml:space="preserve"> o </w:t>
      </w:r>
      <w:r w:rsidRPr="00171664">
        <w:rPr>
          <w:rFonts w:ascii="Arial Narrow" w:hAnsi="Arial Narrow" w:cs="Arial"/>
          <w:sz w:val="20"/>
        </w:rPr>
        <w:t>zapłatę wynagrodzenia należnego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tytułu robót, dostaw</w:t>
      </w:r>
      <w:r w:rsidR="006E1F2E">
        <w:rPr>
          <w:rFonts w:ascii="Arial Narrow" w:hAnsi="Arial Narrow" w:cs="Arial"/>
          <w:sz w:val="20"/>
        </w:rPr>
        <w:t xml:space="preserve"> i </w:t>
      </w:r>
      <w:r w:rsidRPr="00171664">
        <w:rPr>
          <w:rFonts w:ascii="Arial Narrow" w:hAnsi="Arial Narrow" w:cs="Arial"/>
          <w:sz w:val="20"/>
        </w:rPr>
        <w:t>usług,</w:t>
      </w:r>
      <w:r w:rsidRPr="00171664">
        <w:rPr>
          <w:rFonts w:ascii="Arial Narrow" w:hAnsi="Arial Narrow" w:cs="Arial"/>
          <w:b/>
          <w:sz w:val="20"/>
        </w:rPr>
        <w:t xml:space="preserve"> </w:t>
      </w:r>
      <w:r w:rsidRPr="00171664">
        <w:rPr>
          <w:rFonts w:ascii="Arial Narrow" w:hAnsi="Arial Narrow" w:cs="Arial"/>
          <w:sz w:val="20"/>
        </w:rPr>
        <w:t>wykonanych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ramach Inwestycji, której dotyczy w/w Umowa,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szczególności nie istnieją żadne inne faktury Podwykonawcy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tego tytułu, które byłyby wymagane,</w:t>
      </w:r>
      <w:r w:rsidR="006E1F2E">
        <w:rPr>
          <w:rFonts w:ascii="Arial Narrow" w:hAnsi="Arial Narrow" w:cs="Arial"/>
          <w:sz w:val="20"/>
        </w:rPr>
        <w:t xml:space="preserve"> a </w:t>
      </w:r>
      <w:r w:rsidRPr="00171664">
        <w:rPr>
          <w:rFonts w:ascii="Arial Narrow" w:hAnsi="Arial Narrow" w:cs="Arial"/>
          <w:sz w:val="20"/>
        </w:rPr>
        <w:t xml:space="preserve">dotychczas nie zapłacone. </w:t>
      </w:r>
    </w:p>
    <w:p w14:paraId="386010CC" w14:textId="77777777" w:rsidR="00171664" w:rsidRPr="00171664" w:rsidRDefault="00171664" w:rsidP="00171664">
      <w:pPr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 xml:space="preserve">W załączeniu przedstawiamy dowód zapłaty </w:t>
      </w:r>
    </w:p>
    <w:p w14:paraId="587139A0" w14:textId="77777777" w:rsidR="00171664" w:rsidRPr="00171664" w:rsidRDefault="00171664" w:rsidP="00171664">
      <w:pPr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………………………………………</w:t>
      </w:r>
    </w:p>
    <w:p w14:paraId="0ABC8EF6" w14:textId="7153A162" w:rsidR="00171664" w:rsidRPr="00171664" w:rsidRDefault="00171664" w:rsidP="00171664">
      <w:pPr>
        <w:rPr>
          <w:rFonts w:ascii="Arial Narrow" w:hAnsi="Arial Narrow" w:cs="Arial"/>
          <w:i/>
          <w:sz w:val="20"/>
        </w:rPr>
      </w:pPr>
      <w:r w:rsidRPr="00171664">
        <w:rPr>
          <w:rFonts w:ascii="Arial Narrow" w:hAnsi="Arial Narrow" w:cs="Arial"/>
          <w:i/>
          <w:sz w:val="20"/>
        </w:rPr>
        <w:t>Data, podpis osób upoważnionych do działania</w:t>
      </w:r>
      <w:r w:rsidR="006E1F2E">
        <w:rPr>
          <w:rFonts w:ascii="Arial Narrow" w:hAnsi="Arial Narrow" w:cs="Arial"/>
          <w:i/>
          <w:sz w:val="20"/>
        </w:rPr>
        <w:t xml:space="preserve"> w </w:t>
      </w:r>
      <w:r w:rsidRPr="00171664">
        <w:rPr>
          <w:rFonts w:ascii="Arial Narrow" w:hAnsi="Arial Narrow" w:cs="Arial"/>
          <w:i/>
          <w:sz w:val="20"/>
        </w:rPr>
        <w:t xml:space="preserve">imieniu Podwykonawcy, pieczęć firmowa Podwykonawcy. </w:t>
      </w:r>
    </w:p>
    <w:p w14:paraId="7EC5330D" w14:textId="11AB70E7" w:rsidR="00171664" w:rsidRPr="00171664" w:rsidRDefault="00171664" w:rsidP="00171664">
      <w:pPr>
        <w:jc w:val="right"/>
        <w:rPr>
          <w:rFonts w:ascii="Arial Narrow" w:hAnsi="Arial Narrow" w:cs="Arial"/>
          <w:b/>
          <w:sz w:val="20"/>
        </w:rPr>
      </w:pPr>
      <w:r w:rsidRPr="00171664">
        <w:rPr>
          <w:rFonts w:ascii="Arial Narrow" w:hAnsi="Arial Narrow" w:cs="Arial"/>
          <w:b/>
          <w:sz w:val="20"/>
        </w:rPr>
        <w:t xml:space="preserve">Załącznik nr </w:t>
      </w:r>
      <w:r w:rsidR="002D7921">
        <w:rPr>
          <w:rFonts w:ascii="Arial Narrow" w:hAnsi="Arial Narrow" w:cs="Arial"/>
          <w:b/>
          <w:sz w:val="20"/>
        </w:rPr>
        <w:t>10</w:t>
      </w:r>
      <w:r w:rsidRPr="00171664">
        <w:rPr>
          <w:rFonts w:ascii="Arial Narrow" w:hAnsi="Arial Narrow" w:cs="Arial"/>
          <w:b/>
          <w:sz w:val="20"/>
        </w:rPr>
        <w:t>b</w:t>
      </w:r>
    </w:p>
    <w:p w14:paraId="6E44890F" w14:textId="77777777" w:rsidR="00171664" w:rsidRPr="00171664" w:rsidRDefault="00171664" w:rsidP="00171664">
      <w:pPr>
        <w:jc w:val="center"/>
        <w:rPr>
          <w:rFonts w:ascii="Arial Narrow" w:hAnsi="Arial Narrow" w:cs="Arial"/>
          <w:b/>
          <w:i/>
          <w:sz w:val="20"/>
          <w:u w:val="single"/>
        </w:rPr>
      </w:pPr>
      <w:r w:rsidRPr="00171664">
        <w:rPr>
          <w:rFonts w:ascii="Arial Narrow" w:hAnsi="Arial Narrow" w:cs="Arial"/>
          <w:b/>
          <w:i/>
          <w:sz w:val="20"/>
          <w:u w:val="single"/>
        </w:rPr>
        <w:t>Oświadczenie dalszego Podwykonawcy</w:t>
      </w:r>
    </w:p>
    <w:p w14:paraId="564AF0B8" w14:textId="5057087B" w:rsidR="00171664" w:rsidRPr="00171664" w:rsidRDefault="00171664" w:rsidP="00171664">
      <w:pPr>
        <w:jc w:val="both"/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Działając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imieniu ..… (nazwa Dalszego Podwykonawcy)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siedzibą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… (dalej „</w:t>
      </w:r>
      <w:r w:rsidRPr="00171664">
        <w:rPr>
          <w:rFonts w:ascii="Arial Narrow" w:hAnsi="Arial Narrow" w:cs="Arial"/>
          <w:b/>
          <w:sz w:val="20"/>
        </w:rPr>
        <w:t>Dalszy Podwykonawca</w:t>
      </w:r>
      <w:r w:rsidRPr="00171664">
        <w:rPr>
          <w:rFonts w:ascii="Arial Narrow" w:hAnsi="Arial Narrow" w:cs="Arial"/>
          <w:sz w:val="20"/>
        </w:rPr>
        <w:t>”) będącego dalszym podwykonawcą ……,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siedzibą</w:t>
      </w:r>
      <w:r w:rsidR="00732CFF" w:rsidRPr="00171664">
        <w:rPr>
          <w:rFonts w:ascii="Arial Narrow" w:hAnsi="Arial Narrow" w:cs="Arial"/>
          <w:sz w:val="20"/>
        </w:rPr>
        <w:t xml:space="preserve"> ….. (</w:t>
      </w:r>
      <w:r w:rsidRPr="00171664">
        <w:rPr>
          <w:rFonts w:ascii="Arial Narrow" w:hAnsi="Arial Narrow" w:cs="Arial"/>
          <w:sz w:val="20"/>
        </w:rPr>
        <w:t>dalej: „</w:t>
      </w:r>
      <w:r w:rsidRPr="00171664">
        <w:rPr>
          <w:rFonts w:ascii="Arial Narrow" w:hAnsi="Arial Narrow" w:cs="Arial"/>
          <w:b/>
          <w:sz w:val="20"/>
        </w:rPr>
        <w:t>Podwykonawca</w:t>
      </w:r>
      <w:r w:rsidRPr="00171664">
        <w:rPr>
          <w:rFonts w:ascii="Arial Narrow" w:hAnsi="Arial Narrow" w:cs="Arial"/>
          <w:sz w:val="20"/>
        </w:rPr>
        <w:t>”) potwierdzamy, że wynagrodzenie należne Dalszemu Podwykonawcy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tytułu robót, dostaw</w:t>
      </w:r>
      <w:r w:rsidR="006E1F2E">
        <w:rPr>
          <w:rFonts w:ascii="Arial Narrow" w:hAnsi="Arial Narrow" w:cs="Arial"/>
          <w:sz w:val="20"/>
        </w:rPr>
        <w:t xml:space="preserve"> i </w:t>
      </w:r>
      <w:r w:rsidRPr="00171664">
        <w:rPr>
          <w:rFonts w:ascii="Arial Narrow" w:hAnsi="Arial Narrow" w:cs="Arial"/>
          <w:sz w:val="20"/>
        </w:rPr>
        <w:t>usług ….. wykonanych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 xml:space="preserve">ramach </w:t>
      </w:r>
      <w:r w:rsidR="00732CFF" w:rsidRPr="00171664">
        <w:rPr>
          <w:rFonts w:ascii="Arial Narrow" w:hAnsi="Arial Narrow" w:cs="Arial"/>
          <w:sz w:val="20"/>
        </w:rPr>
        <w:t>umowy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dnia ……, objętych fakturą …….z dnia ….zostało zapłacone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 xml:space="preserve">całości. </w:t>
      </w:r>
    </w:p>
    <w:p w14:paraId="1401AED2" w14:textId="788B5EB0" w:rsidR="00171664" w:rsidRPr="00171664" w:rsidRDefault="00171664" w:rsidP="00171664">
      <w:pPr>
        <w:jc w:val="both"/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Oświadczamy, że na dzień złożenia niniejszego oświadczenia nie istnieją żadne roszczenia Dalszego Podwykonawcy</w:t>
      </w:r>
      <w:r w:rsidR="006E1F2E">
        <w:rPr>
          <w:rFonts w:ascii="Arial Narrow" w:hAnsi="Arial Narrow" w:cs="Arial"/>
          <w:sz w:val="20"/>
        </w:rPr>
        <w:t xml:space="preserve"> o </w:t>
      </w:r>
      <w:r w:rsidRPr="00171664">
        <w:rPr>
          <w:rFonts w:ascii="Arial Narrow" w:hAnsi="Arial Narrow" w:cs="Arial"/>
          <w:sz w:val="20"/>
        </w:rPr>
        <w:t>zapłatę wynagrodzenia należnego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tytułu robót, dostaw</w:t>
      </w:r>
      <w:r w:rsidR="006E1F2E">
        <w:rPr>
          <w:rFonts w:ascii="Arial Narrow" w:hAnsi="Arial Narrow" w:cs="Arial"/>
          <w:sz w:val="20"/>
        </w:rPr>
        <w:t xml:space="preserve"> i </w:t>
      </w:r>
      <w:r w:rsidRPr="00171664">
        <w:rPr>
          <w:rFonts w:ascii="Arial Narrow" w:hAnsi="Arial Narrow" w:cs="Arial"/>
          <w:sz w:val="20"/>
        </w:rPr>
        <w:t>usług,</w:t>
      </w:r>
      <w:r w:rsidRPr="00171664">
        <w:rPr>
          <w:rFonts w:ascii="Arial Narrow" w:hAnsi="Arial Narrow" w:cs="Arial"/>
          <w:b/>
          <w:sz w:val="20"/>
        </w:rPr>
        <w:t xml:space="preserve"> </w:t>
      </w:r>
      <w:r w:rsidRPr="00171664">
        <w:rPr>
          <w:rFonts w:ascii="Arial Narrow" w:hAnsi="Arial Narrow" w:cs="Arial"/>
          <w:sz w:val="20"/>
        </w:rPr>
        <w:t>wykonanych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ramach Inwestycji, której dotyczy w/w Umowa,</w:t>
      </w:r>
      <w:r w:rsidR="006E1F2E">
        <w:rPr>
          <w:rFonts w:ascii="Arial Narrow" w:hAnsi="Arial Narrow" w:cs="Arial"/>
          <w:sz w:val="20"/>
        </w:rPr>
        <w:t xml:space="preserve"> w </w:t>
      </w:r>
      <w:r w:rsidRPr="00171664">
        <w:rPr>
          <w:rFonts w:ascii="Arial Narrow" w:hAnsi="Arial Narrow" w:cs="Arial"/>
          <w:sz w:val="20"/>
        </w:rPr>
        <w:t>szczególności nie istnieją żadne inne faktury Dalszego Podwykonawcy</w:t>
      </w:r>
      <w:r w:rsidR="006E1F2E">
        <w:rPr>
          <w:rFonts w:ascii="Arial Narrow" w:hAnsi="Arial Narrow" w:cs="Arial"/>
          <w:sz w:val="20"/>
        </w:rPr>
        <w:t xml:space="preserve"> z </w:t>
      </w:r>
      <w:r w:rsidRPr="00171664">
        <w:rPr>
          <w:rFonts w:ascii="Arial Narrow" w:hAnsi="Arial Narrow" w:cs="Arial"/>
          <w:sz w:val="20"/>
        </w:rPr>
        <w:t>tego tytułu, które byłyby wymagane,</w:t>
      </w:r>
      <w:r w:rsidR="006E1F2E">
        <w:rPr>
          <w:rFonts w:ascii="Arial Narrow" w:hAnsi="Arial Narrow" w:cs="Arial"/>
          <w:sz w:val="20"/>
        </w:rPr>
        <w:t xml:space="preserve"> a </w:t>
      </w:r>
      <w:r w:rsidRPr="00171664">
        <w:rPr>
          <w:rFonts w:ascii="Arial Narrow" w:hAnsi="Arial Narrow" w:cs="Arial"/>
          <w:sz w:val="20"/>
        </w:rPr>
        <w:t xml:space="preserve">dotychczas nie zapłacone. </w:t>
      </w:r>
    </w:p>
    <w:p w14:paraId="1F9C57F4" w14:textId="77777777" w:rsidR="00171664" w:rsidRPr="00171664" w:rsidRDefault="00171664" w:rsidP="00171664">
      <w:pPr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 xml:space="preserve">W załączeniu przedstawiamy dowód zapłaty </w:t>
      </w:r>
    </w:p>
    <w:p w14:paraId="4BE6DED1" w14:textId="77777777" w:rsidR="00171664" w:rsidRPr="00171664" w:rsidRDefault="00171664" w:rsidP="00171664">
      <w:pPr>
        <w:rPr>
          <w:rFonts w:ascii="Arial Narrow" w:hAnsi="Arial Narrow" w:cs="Arial"/>
          <w:sz w:val="20"/>
        </w:rPr>
      </w:pPr>
      <w:r w:rsidRPr="00171664">
        <w:rPr>
          <w:rFonts w:ascii="Arial Narrow" w:hAnsi="Arial Narrow" w:cs="Arial"/>
          <w:sz w:val="20"/>
        </w:rPr>
        <w:t>………………………………………</w:t>
      </w:r>
    </w:p>
    <w:p w14:paraId="26FB16B8" w14:textId="5B6564BF" w:rsidR="00744F4A" w:rsidRPr="004A7AC9" w:rsidRDefault="00171664" w:rsidP="004A7AC9">
      <w:pPr>
        <w:rPr>
          <w:rFonts w:ascii="Arial Narrow" w:hAnsi="Arial Narrow" w:cs="Arial"/>
          <w:b/>
          <w:i/>
          <w:sz w:val="20"/>
          <w:u w:val="single"/>
        </w:rPr>
      </w:pPr>
      <w:r w:rsidRPr="00171664">
        <w:rPr>
          <w:rFonts w:ascii="Arial Narrow" w:hAnsi="Arial Narrow" w:cs="Arial"/>
          <w:i/>
          <w:sz w:val="20"/>
        </w:rPr>
        <w:t>Data, podpis osób upoważnionych do działania</w:t>
      </w:r>
      <w:r w:rsidR="006E1F2E">
        <w:rPr>
          <w:rFonts w:ascii="Arial Narrow" w:hAnsi="Arial Narrow" w:cs="Arial"/>
          <w:i/>
          <w:sz w:val="20"/>
        </w:rPr>
        <w:t xml:space="preserve"> w </w:t>
      </w:r>
      <w:r w:rsidRPr="00171664">
        <w:rPr>
          <w:rFonts w:ascii="Arial Narrow" w:hAnsi="Arial Narrow" w:cs="Arial"/>
          <w:i/>
          <w:sz w:val="20"/>
        </w:rPr>
        <w:t>imieniu Dalszego Podwykonawcy, pieczęć firmowa Dalszego Podwykonawcy.</w:t>
      </w:r>
    </w:p>
    <w:sectPr w:rsidR="00744F4A" w:rsidRPr="004A7AC9" w:rsidSect="008330DD">
      <w:headerReference w:type="default" r:id="rId12"/>
      <w:footerReference w:type="default" r:id="rId13"/>
      <w:pgSz w:w="11906" w:h="16838"/>
      <w:pgMar w:top="1705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3069B" w14:textId="77777777" w:rsidR="00BC3856" w:rsidRDefault="00BC3856" w:rsidP="003579C2">
      <w:r>
        <w:separator/>
      </w:r>
    </w:p>
  </w:endnote>
  <w:endnote w:type="continuationSeparator" w:id="0">
    <w:p w14:paraId="61A04696" w14:textId="77777777" w:rsidR="00BC3856" w:rsidRDefault="00BC3856" w:rsidP="003579C2">
      <w:r>
        <w:continuationSeparator/>
      </w:r>
    </w:p>
  </w:endnote>
  <w:endnote w:type="continuationNotice" w:id="1">
    <w:p w14:paraId="69C6B5B2" w14:textId="77777777" w:rsidR="00BC3856" w:rsidRDefault="00BC3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16"/>
        <w:szCs w:val="16"/>
      </w:rPr>
      <w:id w:val="771824171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3DDBF0F" w14:textId="04ED4CBD" w:rsidR="00C1538F" w:rsidRPr="002222D3" w:rsidRDefault="00C1538F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2222D3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2222D3">
              <w:rPr>
                <w:rFonts w:ascii="Arial Narrow" w:hAnsi="Arial Narrow"/>
                <w:sz w:val="16"/>
                <w:szCs w:val="16"/>
              </w:rPr>
              <w:fldChar w:fldCharType="begin"/>
            </w:r>
            <w:r w:rsidRPr="002222D3">
              <w:rPr>
                <w:rFonts w:ascii="Arial Narrow" w:hAnsi="Arial Narrow"/>
                <w:sz w:val="16"/>
                <w:szCs w:val="16"/>
              </w:rPr>
              <w:instrText>PAGE</w:instrText>
            </w:r>
            <w:r w:rsidRPr="002222D3">
              <w:rPr>
                <w:rFonts w:ascii="Arial Narrow" w:hAnsi="Arial Narrow"/>
                <w:sz w:val="16"/>
                <w:szCs w:val="16"/>
              </w:rPr>
              <w:fldChar w:fldCharType="separate"/>
            </w:r>
            <w:r w:rsidR="00905A81">
              <w:rPr>
                <w:rFonts w:ascii="Arial Narrow" w:hAnsi="Arial Narrow"/>
                <w:noProof/>
                <w:sz w:val="16"/>
                <w:szCs w:val="16"/>
              </w:rPr>
              <w:t>30</w:t>
            </w:r>
            <w:r w:rsidRPr="002222D3">
              <w:rPr>
                <w:rFonts w:ascii="Arial Narrow" w:hAnsi="Arial Narrow"/>
                <w:sz w:val="16"/>
                <w:szCs w:val="16"/>
              </w:rPr>
              <w:fldChar w:fldCharType="end"/>
            </w:r>
            <w:r w:rsidR="006E1F2E">
              <w:rPr>
                <w:rFonts w:ascii="Arial Narrow" w:hAnsi="Arial Narrow"/>
                <w:sz w:val="16"/>
                <w:szCs w:val="16"/>
              </w:rPr>
              <w:t xml:space="preserve"> z </w:t>
            </w:r>
            <w:r w:rsidRPr="002222D3">
              <w:rPr>
                <w:rFonts w:ascii="Arial Narrow" w:hAnsi="Arial Narrow"/>
                <w:sz w:val="16"/>
                <w:szCs w:val="16"/>
              </w:rPr>
              <w:fldChar w:fldCharType="begin"/>
            </w:r>
            <w:r w:rsidRPr="002222D3">
              <w:rPr>
                <w:rFonts w:ascii="Arial Narrow" w:hAnsi="Arial Narrow"/>
                <w:sz w:val="16"/>
                <w:szCs w:val="16"/>
              </w:rPr>
              <w:instrText>NUMPAGES</w:instrText>
            </w:r>
            <w:r w:rsidRPr="002222D3">
              <w:rPr>
                <w:rFonts w:ascii="Arial Narrow" w:hAnsi="Arial Narrow"/>
                <w:sz w:val="16"/>
                <w:szCs w:val="16"/>
              </w:rPr>
              <w:fldChar w:fldCharType="separate"/>
            </w:r>
            <w:r w:rsidR="00905A81">
              <w:rPr>
                <w:rFonts w:ascii="Arial Narrow" w:hAnsi="Arial Narrow"/>
                <w:noProof/>
                <w:sz w:val="16"/>
                <w:szCs w:val="16"/>
              </w:rPr>
              <w:t>48</w:t>
            </w:r>
            <w:r w:rsidRPr="002222D3">
              <w:rPr>
                <w:rFonts w:ascii="Arial Narrow" w:hAnsi="Arial Narrow"/>
                <w:sz w:val="16"/>
                <w:szCs w:val="16"/>
              </w:rPr>
              <w:fldChar w:fldCharType="end"/>
            </w:r>
          </w:p>
        </w:sdtContent>
      </w:sdt>
    </w:sdtContent>
  </w:sdt>
  <w:p w14:paraId="50CDC74D" w14:textId="77777777" w:rsidR="00C1538F" w:rsidRDefault="00C153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4CFB0" w14:textId="77777777" w:rsidR="00BC3856" w:rsidRDefault="00BC3856" w:rsidP="003579C2">
      <w:r>
        <w:separator/>
      </w:r>
    </w:p>
  </w:footnote>
  <w:footnote w:type="continuationSeparator" w:id="0">
    <w:p w14:paraId="0F40F3D0" w14:textId="77777777" w:rsidR="00BC3856" w:rsidRDefault="00BC3856" w:rsidP="003579C2">
      <w:r>
        <w:continuationSeparator/>
      </w:r>
    </w:p>
  </w:footnote>
  <w:footnote w:type="continuationNotice" w:id="1">
    <w:p w14:paraId="39F962B9" w14:textId="77777777" w:rsidR="00BC3856" w:rsidRDefault="00BC38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79901" w14:textId="02DF6E65" w:rsidR="00C1538F" w:rsidRDefault="00C1538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F8C34" wp14:editId="4419F52D">
              <wp:simplePos x="0" y="0"/>
              <wp:positionH relativeFrom="column">
                <wp:posOffset>-148590</wp:posOffset>
              </wp:positionH>
              <wp:positionV relativeFrom="paragraph">
                <wp:posOffset>337488</wp:posOffset>
              </wp:positionV>
              <wp:extent cx="6385560" cy="0"/>
              <wp:effectExtent l="6350" t="5715" r="8890" b="13335"/>
              <wp:wrapNone/>
              <wp:docPr id="1304887441" name="Straight Arrow Connector 1304887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855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472C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1E643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304887441" o:spid="_x0000_s1026" type="#_x0000_t32" style="position:absolute;margin-left:-11.7pt;margin-top:26.55pt;width:502.8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" strokecolor="#4472c4"/>
          </w:pict>
        </mc:Fallback>
      </mc:AlternateContent>
    </w:r>
    <w:r w:rsidRPr="00B81A5A">
      <w:rPr>
        <w:noProof/>
        <w:color w:val="7F7F7F" w:themeColor="text1" w:themeTint="80"/>
        <w:highlight w:val="yellow"/>
      </w:rPr>
      <w:drawing>
        <wp:anchor distT="0" distB="0" distL="114300" distR="114300" simplePos="0" relativeHeight="251658241" behindDoc="0" locked="0" layoutInCell="1" allowOverlap="1" wp14:anchorId="32FA07C6" wp14:editId="20C00A46">
          <wp:simplePos x="0" y="0"/>
          <wp:positionH relativeFrom="page">
            <wp:posOffset>481550</wp:posOffset>
          </wp:positionH>
          <wp:positionV relativeFrom="page">
            <wp:posOffset>154747</wp:posOffset>
          </wp:positionV>
          <wp:extent cx="1088272" cy="658800"/>
          <wp:effectExtent l="0" t="0" r="0" b="8255"/>
          <wp:wrapNone/>
          <wp:docPr id="922236808" name="Picture 922236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8272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8A20D9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hybridMultilevel"/>
    <w:tmpl w:val="431E2B6C"/>
    <w:lvl w:ilvl="0" w:tplc="FDBE20A2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504AA63A">
      <w:numFmt w:val="decimal"/>
      <w:lvlText w:val=""/>
      <w:lvlJc w:val="left"/>
    </w:lvl>
    <w:lvl w:ilvl="2" w:tplc="7E0C0CEC">
      <w:numFmt w:val="decimal"/>
      <w:lvlText w:val=""/>
      <w:lvlJc w:val="left"/>
    </w:lvl>
    <w:lvl w:ilvl="3" w:tplc="02221634">
      <w:numFmt w:val="decimal"/>
      <w:lvlText w:val=""/>
      <w:lvlJc w:val="left"/>
    </w:lvl>
    <w:lvl w:ilvl="4" w:tplc="4D6EE26A">
      <w:numFmt w:val="decimal"/>
      <w:lvlText w:val=""/>
      <w:lvlJc w:val="left"/>
    </w:lvl>
    <w:lvl w:ilvl="5" w:tplc="8C5623C2">
      <w:numFmt w:val="decimal"/>
      <w:lvlText w:val=""/>
      <w:lvlJc w:val="left"/>
    </w:lvl>
    <w:lvl w:ilvl="6" w:tplc="52144204">
      <w:numFmt w:val="decimal"/>
      <w:lvlText w:val=""/>
      <w:lvlJc w:val="left"/>
    </w:lvl>
    <w:lvl w:ilvl="7" w:tplc="EE3875DC">
      <w:numFmt w:val="decimal"/>
      <w:lvlText w:val=""/>
      <w:lvlJc w:val="left"/>
    </w:lvl>
    <w:lvl w:ilvl="8" w:tplc="F1062E3E">
      <w:numFmt w:val="decimal"/>
      <w:lvlText w:val=""/>
      <w:lvlJc w:val="left"/>
    </w:lvl>
  </w:abstractNum>
  <w:abstractNum w:abstractNumId="2" w15:restartNumberingAfterBreak="0">
    <w:nsid w:val="FFFFFF82"/>
    <w:multiLevelType w:val="hybridMultilevel"/>
    <w:tmpl w:val="2348C6D0"/>
    <w:lvl w:ilvl="0" w:tplc="4C00291C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5C0E1124">
      <w:numFmt w:val="decimal"/>
      <w:lvlText w:val=""/>
      <w:lvlJc w:val="left"/>
    </w:lvl>
    <w:lvl w:ilvl="2" w:tplc="12AEFC76">
      <w:numFmt w:val="decimal"/>
      <w:lvlText w:val=""/>
      <w:lvlJc w:val="left"/>
    </w:lvl>
    <w:lvl w:ilvl="3" w:tplc="CE9E27E0">
      <w:numFmt w:val="decimal"/>
      <w:lvlText w:val=""/>
      <w:lvlJc w:val="left"/>
    </w:lvl>
    <w:lvl w:ilvl="4" w:tplc="3F1EC06C">
      <w:numFmt w:val="decimal"/>
      <w:lvlText w:val=""/>
      <w:lvlJc w:val="left"/>
    </w:lvl>
    <w:lvl w:ilvl="5" w:tplc="63D0B178">
      <w:numFmt w:val="decimal"/>
      <w:lvlText w:val=""/>
      <w:lvlJc w:val="left"/>
    </w:lvl>
    <w:lvl w:ilvl="6" w:tplc="B4D25F9A">
      <w:numFmt w:val="decimal"/>
      <w:lvlText w:val=""/>
      <w:lvlJc w:val="left"/>
    </w:lvl>
    <w:lvl w:ilvl="7" w:tplc="0AD4E6DC">
      <w:numFmt w:val="decimal"/>
      <w:lvlText w:val=""/>
      <w:lvlJc w:val="left"/>
    </w:lvl>
    <w:lvl w:ilvl="8" w:tplc="14DC9422">
      <w:numFmt w:val="decimal"/>
      <w:lvlText w:val=""/>
      <w:lvlJc w:val="left"/>
    </w:lvl>
  </w:abstractNum>
  <w:abstractNum w:abstractNumId="3" w15:restartNumberingAfterBreak="0">
    <w:nsid w:val="FFFFFF83"/>
    <w:multiLevelType w:val="hybridMultilevel"/>
    <w:tmpl w:val="3BA22AE0"/>
    <w:lvl w:ilvl="0" w:tplc="EB6A02E2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CF70763A">
      <w:numFmt w:val="decimal"/>
      <w:lvlText w:val=""/>
      <w:lvlJc w:val="left"/>
    </w:lvl>
    <w:lvl w:ilvl="2" w:tplc="079C4D6E">
      <w:numFmt w:val="decimal"/>
      <w:lvlText w:val=""/>
      <w:lvlJc w:val="left"/>
    </w:lvl>
    <w:lvl w:ilvl="3" w:tplc="EF74DB6E">
      <w:numFmt w:val="decimal"/>
      <w:lvlText w:val=""/>
      <w:lvlJc w:val="left"/>
    </w:lvl>
    <w:lvl w:ilvl="4" w:tplc="BBE27AAE">
      <w:numFmt w:val="decimal"/>
      <w:lvlText w:val=""/>
      <w:lvlJc w:val="left"/>
    </w:lvl>
    <w:lvl w:ilvl="5" w:tplc="EC18E2FA">
      <w:numFmt w:val="decimal"/>
      <w:lvlText w:val=""/>
      <w:lvlJc w:val="left"/>
    </w:lvl>
    <w:lvl w:ilvl="6" w:tplc="372AB298">
      <w:numFmt w:val="decimal"/>
      <w:lvlText w:val=""/>
      <w:lvlJc w:val="left"/>
    </w:lvl>
    <w:lvl w:ilvl="7" w:tplc="08A03058">
      <w:numFmt w:val="decimal"/>
      <w:lvlText w:val=""/>
      <w:lvlJc w:val="left"/>
    </w:lvl>
    <w:lvl w:ilvl="8" w:tplc="301AD3A6">
      <w:numFmt w:val="decimal"/>
      <w:lvlText w:val=""/>
      <w:lvlJc w:val="left"/>
    </w:lvl>
  </w:abstractNum>
  <w:abstractNum w:abstractNumId="4" w15:restartNumberingAfterBreak="0">
    <w:nsid w:val="FFFFFF89"/>
    <w:multiLevelType w:val="hybridMultilevel"/>
    <w:tmpl w:val="AD422AC4"/>
    <w:lvl w:ilvl="0" w:tplc="15129846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D381792">
      <w:numFmt w:val="decimal"/>
      <w:lvlText w:val=""/>
      <w:lvlJc w:val="left"/>
    </w:lvl>
    <w:lvl w:ilvl="2" w:tplc="B5C4A046">
      <w:numFmt w:val="decimal"/>
      <w:lvlText w:val=""/>
      <w:lvlJc w:val="left"/>
    </w:lvl>
    <w:lvl w:ilvl="3" w:tplc="0BCCDA44">
      <w:numFmt w:val="decimal"/>
      <w:lvlText w:val=""/>
      <w:lvlJc w:val="left"/>
    </w:lvl>
    <w:lvl w:ilvl="4" w:tplc="FDC032AC">
      <w:numFmt w:val="decimal"/>
      <w:lvlText w:val=""/>
      <w:lvlJc w:val="left"/>
    </w:lvl>
    <w:lvl w:ilvl="5" w:tplc="62327ED0">
      <w:numFmt w:val="decimal"/>
      <w:lvlText w:val=""/>
      <w:lvlJc w:val="left"/>
    </w:lvl>
    <w:lvl w:ilvl="6" w:tplc="5B8EEB78">
      <w:numFmt w:val="decimal"/>
      <w:lvlText w:val=""/>
      <w:lvlJc w:val="left"/>
    </w:lvl>
    <w:lvl w:ilvl="7" w:tplc="10CA8B3E">
      <w:numFmt w:val="decimal"/>
      <w:lvlText w:val=""/>
      <w:lvlJc w:val="left"/>
    </w:lvl>
    <w:lvl w:ilvl="8" w:tplc="39E6ABDA">
      <w:numFmt w:val="decimal"/>
      <w:lvlText w:val=""/>
      <w:lvlJc w:val="left"/>
    </w:lvl>
  </w:abstractNum>
  <w:abstractNum w:abstractNumId="5" w15:restartNumberingAfterBreak="0">
    <w:nsid w:val="00000004"/>
    <w:multiLevelType w:val="multilevel"/>
    <w:tmpl w:val="00000004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eastAsia="Times New Roman" w:hAnsi="Arial" w:cs="Arial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" w15:restartNumberingAfterBreak="0">
    <w:nsid w:val="00000006"/>
    <w:multiLevelType w:val="hybridMultilevel"/>
    <w:tmpl w:val="00000006"/>
    <w:name w:val="WW8Num6"/>
    <w:lvl w:ilvl="0" w:tplc="DAE2AF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3B904DA2">
      <w:numFmt w:val="decimal"/>
      <w:lvlText w:val=""/>
      <w:lvlJc w:val="left"/>
    </w:lvl>
    <w:lvl w:ilvl="2" w:tplc="9C5871D4">
      <w:numFmt w:val="decimal"/>
      <w:lvlText w:val=""/>
      <w:lvlJc w:val="left"/>
    </w:lvl>
    <w:lvl w:ilvl="3" w:tplc="74E0264A">
      <w:numFmt w:val="decimal"/>
      <w:lvlText w:val=""/>
      <w:lvlJc w:val="left"/>
    </w:lvl>
    <w:lvl w:ilvl="4" w:tplc="648EFB1E">
      <w:numFmt w:val="decimal"/>
      <w:lvlText w:val=""/>
      <w:lvlJc w:val="left"/>
    </w:lvl>
    <w:lvl w:ilvl="5" w:tplc="2F680C04">
      <w:numFmt w:val="decimal"/>
      <w:lvlText w:val=""/>
      <w:lvlJc w:val="left"/>
    </w:lvl>
    <w:lvl w:ilvl="6" w:tplc="7B6A13AA">
      <w:numFmt w:val="decimal"/>
      <w:lvlText w:val=""/>
      <w:lvlJc w:val="left"/>
    </w:lvl>
    <w:lvl w:ilvl="7" w:tplc="C8F01C02">
      <w:numFmt w:val="decimal"/>
      <w:lvlText w:val=""/>
      <w:lvlJc w:val="left"/>
    </w:lvl>
    <w:lvl w:ilvl="8" w:tplc="FCD6657A">
      <w:numFmt w:val="decimal"/>
      <w:lvlText w:val=""/>
      <w:lvlJc w:val="left"/>
    </w:lvl>
  </w:abstractNum>
  <w:abstractNum w:abstractNumId="7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0B"/>
    <w:multiLevelType w:val="multilevel"/>
    <w:tmpl w:val="C9B47374"/>
    <w:name w:val="WW8Num11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473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C"/>
    <w:multiLevelType w:val="hybridMultilevel"/>
    <w:tmpl w:val="0000000C"/>
    <w:name w:val="WW8Num12"/>
    <w:lvl w:ilvl="0" w:tplc="7FD6D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06BE9A">
      <w:numFmt w:val="decimal"/>
      <w:lvlText w:val=""/>
      <w:lvlJc w:val="left"/>
    </w:lvl>
    <w:lvl w:ilvl="2" w:tplc="9CA2A3E2">
      <w:numFmt w:val="decimal"/>
      <w:lvlText w:val=""/>
      <w:lvlJc w:val="left"/>
    </w:lvl>
    <w:lvl w:ilvl="3" w:tplc="AE300518">
      <w:numFmt w:val="decimal"/>
      <w:lvlText w:val=""/>
      <w:lvlJc w:val="left"/>
    </w:lvl>
    <w:lvl w:ilvl="4" w:tplc="A37AEC16">
      <w:numFmt w:val="decimal"/>
      <w:lvlText w:val=""/>
      <w:lvlJc w:val="left"/>
    </w:lvl>
    <w:lvl w:ilvl="5" w:tplc="B0926DCE">
      <w:numFmt w:val="decimal"/>
      <w:lvlText w:val=""/>
      <w:lvlJc w:val="left"/>
    </w:lvl>
    <w:lvl w:ilvl="6" w:tplc="D7B006E6">
      <w:numFmt w:val="decimal"/>
      <w:lvlText w:val=""/>
      <w:lvlJc w:val="left"/>
    </w:lvl>
    <w:lvl w:ilvl="7" w:tplc="F58825DA">
      <w:numFmt w:val="decimal"/>
      <w:lvlText w:val=""/>
      <w:lvlJc w:val="left"/>
    </w:lvl>
    <w:lvl w:ilvl="8" w:tplc="9A286CCC">
      <w:numFmt w:val="decimal"/>
      <w:lvlText w:val=""/>
      <w:lvlJc w:val="left"/>
    </w:lvl>
  </w:abstractNum>
  <w:abstractNum w:abstractNumId="10" w15:restartNumberingAfterBreak="0">
    <w:nsid w:val="0000000F"/>
    <w:multiLevelType w:val="hybridMultilevel"/>
    <w:tmpl w:val="141E302A"/>
    <w:name w:val="WW8Num20"/>
    <w:lvl w:ilvl="0" w:tplc="51DE298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34260D34">
      <w:numFmt w:val="decimal"/>
      <w:lvlText w:val=""/>
      <w:lvlJc w:val="left"/>
    </w:lvl>
    <w:lvl w:ilvl="2" w:tplc="F54ABA26">
      <w:numFmt w:val="decimal"/>
      <w:lvlText w:val=""/>
      <w:lvlJc w:val="left"/>
    </w:lvl>
    <w:lvl w:ilvl="3" w:tplc="ECFC1EB0">
      <w:numFmt w:val="decimal"/>
      <w:lvlText w:val=""/>
      <w:lvlJc w:val="left"/>
    </w:lvl>
    <w:lvl w:ilvl="4" w:tplc="A9362314">
      <w:numFmt w:val="decimal"/>
      <w:lvlText w:val=""/>
      <w:lvlJc w:val="left"/>
    </w:lvl>
    <w:lvl w:ilvl="5" w:tplc="098C8E42">
      <w:numFmt w:val="decimal"/>
      <w:lvlText w:val=""/>
      <w:lvlJc w:val="left"/>
    </w:lvl>
    <w:lvl w:ilvl="6" w:tplc="0DF4CECC">
      <w:numFmt w:val="decimal"/>
      <w:lvlText w:val=""/>
      <w:lvlJc w:val="left"/>
    </w:lvl>
    <w:lvl w:ilvl="7" w:tplc="265CE6B8">
      <w:numFmt w:val="decimal"/>
      <w:lvlText w:val=""/>
      <w:lvlJc w:val="left"/>
    </w:lvl>
    <w:lvl w:ilvl="8" w:tplc="C07A7A2E">
      <w:numFmt w:val="decimal"/>
      <w:lvlText w:val=""/>
      <w:lvlJc w:val="left"/>
    </w:lvl>
  </w:abstractNum>
  <w:abstractNum w:abstractNumId="11" w15:restartNumberingAfterBreak="0">
    <w:nsid w:val="00000010"/>
    <w:multiLevelType w:val="hybridMultilevel"/>
    <w:tmpl w:val="00000010"/>
    <w:name w:val="WW8Num23"/>
    <w:lvl w:ilvl="0" w:tplc="2D58F54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597665DC">
      <w:numFmt w:val="decimal"/>
      <w:lvlText w:val=""/>
      <w:lvlJc w:val="left"/>
    </w:lvl>
    <w:lvl w:ilvl="2" w:tplc="2332A002">
      <w:numFmt w:val="decimal"/>
      <w:lvlText w:val=""/>
      <w:lvlJc w:val="left"/>
    </w:lvl>
    <w:lvl w:ilvl="3" w:tplc="03F88916">
      <w:numFmt w:val="decimal"/>
      <w:lvlText w:val=""/>
      <w:lvlJc w:val="left"/>
    </w:lvl>
    <w:lvl w:ilvl="4" w:tplc="85327378">
      <w:numFmt w:val="decimal"/>
      <w:lvlText w:val=""/>
      <w:lvlJc w:val="left"/>
    </w:lvl>
    <w:lvl w:ilvl="5" w:tplc="2B7806D6">
      <w:numFmt w:val="decimal"/>
      <w:lvlText w:val=""/>
      <w:lvlJc w:val="left"/>
    </w:lvl>
    <w:lvl w:ilvl="6" w:tplc="94A272A2">
      <w:numFmt w:val="decimal"/>
      <w:lvlText w:val=""/>
      <w:lvlJc w:val="left"/>
    </w:lvl>
    <w:lvl w:ilvl="7" w:tplc="4E58D3AE">
      <w:numFmt w:val="decimal"/>
      <w:lvlText w:val=""/>
      <w:lvlJc w:val="left"/>
    </w:lvl>
    <w:lvl w:ilvl="8" w:tplc="3DC62116">
      <w:numFmt w:val="decimal"/>
      <w:lvlText w:val=""/>
      <w:lvlJc w:val="left"/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5"/>
    <w:multiLevelType w:val="hybridMultilevel"/>
    <w:tmpl w:val="00000015"/>
    <w:name w:val="WW8Num21"/>
    <w:lvl w:ilvl="0" w:tplc="0C6005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 w:tplc="4066000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 w:tplc="BFB658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 w:tplc="CD68B78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 w:tplc="902C6FA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 w:tplc="83EECD3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 w:tplc="4B6821E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 w:tplc="370E6A9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 w:tplc="5110408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4" w15:restartNumberingAfterBreak="0">
    <w:nsid w:val="00000019"/>
    <w:multiLevelType w:val="multilevel"/>
    <w:tmpl w:val="C7B26B3E"/>
    <w:name w:val="WWNum2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A"/>
    <w:multiLevelType w:val="hybridMultilevel"/>
    <w:tmpl w:val="0000001A"/>
    <w:lvl w:ilvl="0" w:tplc="12A0FB2C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698C8D7E">
      <w:numFmt w:val="decimal"/>
      <w:lvlText w:val=""/>
      <w:lvlJc w:val="left"/>
    </w:lvl>
    <w:lvl w:ilvl="2" w:tplc="8A1279FC">
      <w:numFmt w:val="decimal"/>
      <w:lvlText w:val=""/>
      <w:lvlJc w:val="left"/>
    </w:lvl>
    <w:lvl w:ilvl="3" w:tplc="4C5844CC">
      <w:numFmt w:val="decimal"/>
      <w:lvlText w:val=""/>
      <w:lvlJc w:val="left"/>
    </w:lvl>
    <w:lvl w:ilvl="4" w:tplc="D28243DC">
      <w:numFmt w:val="decimal"/>
      <w:lvlText w:val=""/>
      <w:lvlJc w:val="left"/>
    </w:lvl>
    <w:lvl w:ilvl="5" w:tplc="E5D47C40">
      <w:numFmt w:val="decimal"/>
      <w:lvlText w:val=""/>
      <w:lvlJc w:val="left"/>
    </w:lvl>
    <w:lvl w:ilvl="6" w:tplc="4300E958">
      <w:numFmt w:val="decimal"/>
      <w:lvlText w:val=""/>
      <w:lvlJc w:val="left"/>
    </w:lvl>
    <w:lvl w:ilvl="7" w:tplc="9D10FB5C">
      <w:numFmt w:val="decimal"/>
      <w:lvlText w:val=""/>
      <w:lvlJc w:val="left"/>
    </w:lvl>
    <w:lvl w:ilvl="8" w:tplc="B450CE02">
      <w:numFmt w:val="decimal"/>
      <w:lvlText w:val=""/>
      <w:lvlJc w:val="left"/>
    </w:lvl>
  </w:abstractNum>
  <w:abstractNum w:abstractNumId="16" w15:restartNumberingAfterBreak="0">
    <w:nsid w:val="00000025"/>
    <w:multiLevelType w:val="hybridMultilevel"/>
    <w:tmpl w:val="00000025"/>
    <w:name w:val="WW8Num38"/>
    <w:lvl w:ilvl="0" w:tplc="111A81F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C56AF50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 w:tplc="FD985CAE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 w:tplc="D8C6A5B2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 w:tplc="2988A64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 w:tplc="36FA8D3E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 w:tplc="20303DBA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 w:tplc="8D7A278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 w:tplc="6D48C850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2F"/>
    <w:multiLevelType w:val="hybridMultilevel"/>
    <w:tmpl w:val="B170A910"/>
    <w:name w:val="WW8Num49"/>
    <w:lvl w:ilvl="0" w:tplc="0BCCD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A32E1D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440F82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170452F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5AB6646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97EB89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29CDC0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D5E42B2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2092DA7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463371"/>
    <w:multiLevelType w:val="hybridMultilevel"/>
    <w:tmpl w:val="87C0377A"/>
    <w:lvl w:ilvl="0" w:tplc="1F80CDA2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1FF3473"/>
    <w:multiLevelType w:val="hybridMultilevel"/>
    <w:tmpl w:val="1EB0883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03644B5E"/>
    <w:multiLevelType w:val="multilevel"/>
    <w:tmpl w:val="41CCB69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073226F1"/>
    <w:multiLevelType w:val="multilevel"/>
    <w:tmpl w:val="BBA641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8B35951"/>
    <w:multiLevelType w:val="multilevel"/>
    <w:tmpl w:val="E6248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Tahoma" w:hint="default"/>
        <w:sz w:val="22"/>
        <w:szCs w:val="22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09E132C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0A465F26"/>
    <w:multiLevelType w:val="hybridMultilevel"/>
    <w:tmpl w:val="FBAA3E40"/>
    <w:lvl w:ilvl="0" w:tplc="B6209D2C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 w:tplc="72D03552">
      <w:start w:val="1"/>
      <w:numFmt w:val="lowerLetter"/>
      <w:lvlText w:val="%2)"/>
      <w:lvlJc w:val="left"/>
      <w:pPr>
        <w:ind w:left="1473" w:hanging="360"/>
      </w:pPr>
      <w:rPr>
        <w:rFonts w:ascii="Arial Narrow" w:eastAsia="Times New Roman" w:hAnsi="Arial Narrow" w:cs="Arial" w:hint="default"/>
      </w:rPr>
    </w:lvl>
    <w:lvl w:ilvl="2" w:tplc="A8A06DEE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5" w15:restartNumberingAfterBreak="0">
    <w:nsid w:val="0ACF469A"/>
    <w:multiLevelType w:val="hybridMultilevel"/>
    <w:tmpl w:val="0AEC61EE"/>
    <w:lvl w:ilvl="0" w:tplc="FFFFFFFF">
      <w:start w:val="1"/>
      <w:numFmt w:val="lowerRoman"/>
      <w:lvlText w:val="%1."/>
      <w:lvlJc w:val="righ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0415001B">
      <w:start w:val="1"/>
      <w:numFmt w:val="lowerRoman"/>
      <w:lvlText w:val="%5."/>
      <w:lvlJc w:val="right"/>
      <w:pPr>
        <w:ind w:left="3253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0AEE7005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D453AC8"/>
    <w:multiLevelType w:val="hybridMultilevel"/>
    <w:tmpl w:val="CA30326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0D576C32"/>
    <w:multiLevelType w:val="hybridMultilevel"/>
    <w:tmpl w:val="A29601F8"/>
    <w:lvl w:ilvl="0" w:tplc="D9947A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0D7154C3"/>
    <w:multiLevelType w:val="hybridMultilevel"/>
    <w:tmpl w:val="21FE6352"/>
    <w:lvl w:ilvl="0" w:tplc="BF606A1A">
      <w:start w:val="1"/>
      <w:numFmt w:val="lowerLetter"/>
      <w:lvlText w:val="%1)"/>
      <w:lvlJc w:val="left"/>
      <w:pPr>
        <w:ind w:left="700" w:hanging="360"/>
      </w:pPr>
      <w:rPr>
        <w:sz w:val="20"/>
        <w:szCs w:val="20"/>
      </w:rPr>
    </w:lvl>
    <w:lvl w:ilvl="1" w:tplc="BDD6358A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410F01"/>
    <w:multiLevelType w:val="hybridMultilevel"/>
    <w:tmpl w:val="F38C003E"/>
    <w:lvl w:ilvl="0" w:tplc="5F689B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F027899"/>
    <w:multiLevelType w:val="hybridMultilevel"/>
    <w:tmpl w:val="193A4426"/>
    <w:lvl w:ilvl="0" w:tplc="FFFFFFF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2" w15:restartNumberingAfterBreak="0">
    <w:nsid w:val="0FB5496F"/>
    <w:multiLevelType w:val="multilevel"/>
    <w:tmpl w:val="E6248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Tahoma" w:hint="default"/>
        <w:sz w:val="22"/>
        <w:szCs w:val="22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74728AE"/>
    <w:multiLevelType w:val="hybridMultilevel"/>
    <w:tmpl w:val="E5FA49C2"/>
    <w:lvl w:ilvl="0" w:tplc="2AE89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F40F91"/>
    <w:multiLevelType w:val="hybridMultilevel"/>
    <w:tmpl w:val="C9787B12"/>
    <w:lvl w:ilvl="0" w:tplc="E0CC8A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18E00E17"/>
    <w:multiLevelType w:val="hybridMultilevel"/>
    <w:tmpl w:val="B1E2D8B0"/>
    <w:lvl w:ilvl="0" w:tplc="FFFFFFFF">
      <w:start w:val="1"/>
      <w:numFmt w:val="lowerRoman"/>
      <w:lvlText w:val="%1."/>
      <w:lvlJc w:val="right"/>
      <w:pPr>
        <w:ind w:left="1996" w:hanging="360"/>
      </w:p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0415001B">
      <w:start w:val="1"/>
      <w:numFmt w:val="lowerRoman"/>
      <w:lvlText w:val="%5."/>
      <w:lvlJc w:val="right"/>
      <w:pPr>
        <w:ind w:left="3253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1BD60AD5"/>
    <w:multiLevelType w:val="hybridMultilevel"/>
    <w:tmpl w:val="7570EFA2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 w15:restartNumberingAfterBreak="0">
    <w:nsid w:val="1C517420"/>
    <w:multiLevelType w:val="hybridMultilevel"/>
    <w:tmpl w:val="201634D0"/>
    <w:lvl w:ilvl="0" w:tplc="2B6884A2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935" w:hanging="360"/>
      </w:pPr>
    </w:lvl>
    <w:lvl w:ilvl="2" w:tplc="923203CE">
      <w:start w:val="1"/>
      <w:numFmt w:val="decimal"/>
      <w:lvlText w:val="%3)"/>
      <w:lvlJc w:val="left"/>
      <w:pPr>
        <w:ind w:left="283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8" w15:restartNumberingAfterBreak="0">
    <w:nsid w:val="1CB161E7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1EA25B5D"/>
    <w:multiLevelType w:val="hybridMultilevel"/>
    <w:tmpl w:val="5172D48A"/>
    <w:lvl w:ilvl="0" w:tplc="38CE9A12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20243420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05D4697"/>
    <w:multiLevelType w:val="multilevel"/>
    <w:tmpl w:val="1D64EA8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12F2F85"/>
    <w:multiLevelType w:val="hybridMultilevel"/>
    <w:tmpl w:val="4D68FF20"/>
    <w:lvl w:ilvl="0" w:tplc="32D0A13C">
      <w:start w:val="1"/>
      <w:numFmt w:val="upperLetter"/>
      <w:pStyle w:val="Tekstpodstawowy3"/>
      <w:lvlText w:val="%1."/>
      <w:lvlJc w:val="left"/>
      <w:pPr>
        <w:tabs>
          <w:tab w:val="num" w:pos="360"/>
        </w:tabs>
        <w:ind w:left="360" w:hanging="360"/>
      </w:pPr>
    </w:lvl>
    <w:lvl w:ilvl="1" w:tplc="EC041666">
      <w:numFmt w:val="decimal"/>
      <w:lvlText w:val=""/>
      <w:lvlJc w:val="left"/>
    </w:lvl>
    <w:lvl w:ilvl="2" w:tplc="A41E9D38">
      <w:numFmt w:val="decimal"/>
      <w:lvlText w:val=""/>
      <w:lvlJc w:val="left"/>
    </w:lvl>
    <w:lvl w:ilvl="3" w:tplc="111E1EB2">
      <w:numFmt w:val="decimal"/>
      <w:lvlText w:val=""/>
      <w:lvlJc w:val="left"/>
    </w:lvl>
    <w:lvl w:ilvl="4" w:tplc="0066B70E">
      <w:numFmt w:val="decimal"/>
      <w:lvlText w:val=""/>
      <w:lvlJc w:val="left"/>
    </w:lvl>
    <w:lvl w:ilvl="5" w:tplc="2D5C6C80">
      <w:numFmt w:val="decimal"/>
      <w:lvlText w:val=""/>
      <w:lvlJc w:val="left"/>
    </w:lvl>
    <w:lvl w:ilvl="6" w:tplc="E8549B30">
      <w:numFmt w:val="decimal"/>
      <w:lvlText w:val=""/>
      <w:lvlJc w:val="left"/>
    </w:lvl>
    <w:lvl w:ilvl="7" w:tplc="27821048">
      <w:numFmt w:val="decimal"/>
      <w:lvlText w:val=""/>
      <w:lvlJc w:val="left"/>
    </w:lvl>
    <w:lvl w:ilvl="8" w:tplc="FA96EF46">
      <w:numFmt w:val="decimal"/>
      <w:lvlText w:val=""/>
      <w:lvlJc w:val="left"/>
    </w:lvl>
  </w:abstractNum>
  <w:abstractNum w:abstractNumId="43" w15:restartNumberingAfterBreak="0">
    <w:nsid w:val="215E5A8B"/>
    <w:multiLevelType w:val="multilevel"/>
    <w:tmpl w:val="86A60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4" w15:restartNumberingAfterBreak="0">
    <w:nsid w:val="25F3274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261412C2"/>
    <w:multiLevelType w:val="hybridMultilevel"/>
    <w:tmpl w:val="E9D6554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E12A98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2EC73D3F"/>
    <w:multiLevelType w:val="hybridMultilevel"/>
    <w:tmpl w:val="9072CEE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30927E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1804846"/>
    <w:multiLevelType w:val="multilevel"/>
    <w:tmpl w:val="E6248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Tahoma" w:hint="default"/>
        <w:sz w:val="22"/>
        <w:szCs w:val="22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43F0A17"/>
    <w:multiLevelType w:val="hybridMultilevel"/>
    <w:tmpl w:val="7A4408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400B8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36E93B2D"/>
    <w:multiLevelType w:val="hybridMultilevel"/>
    <w:tmpl w:val="E9D65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124F2B"/>
    <w:multiLevelType w:val="multilevel"/>
    <w:tmpl w:val="AC76BB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39651DBD"/>
    <w:multiLevelType w:val="hybridMultilevel"/>
    <w:tmpl w:val="571C4826"/>
    <w:lvl w:ilvl="0" w:tplc="8E32B32C">
      <w:start w:val="1"/>
      <w:numFmt w:val="decimal"/>
      <w:pStyle w:val="pkt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3CB06F91"/>
    <w:multiLevelType w:val="hybridMultilevel"/>
    <w:tmpl w:val="FA52E53C"/>
    <w:lvl w:ilvl="0" w:tplc="C5F011B2">
      <w:start w:val="1"/>
      <w:numFmt w:val="decimal"/>
      <w:lvlText w:val="%1."/>
      <w:lvlJc w:val="left"/>
      <w:pPr>
        <w:ind w:left="502" w:hanging="360"/>
      </w:pPr>
    </w:lvl>
    <w:lvl w:ilvl="1" w:tplc="416C2A36">
      <w:start w:val="1"/>
      <w:numFmt w:val="lowerLetter"/>
      <w:lvlText w:val="%2."/>
      <w:lvlJc w:val="left"/>
      <w:pPr>
        <w:ind w:left="1222" w:hanging="360"/>
      </w:pPr>
    </w:lvl>
    <w:lvl w:ilvl="2" w:tplc="C2B2CEC2">
      <w:start w:val="1"/>
      <w:numFmt w:val="lowerRoman"/>
      <w:lvlText w:val="%3."/>
      <w:lvlJc w:val="right"/>
      <w:pPr>
        <w:ind w:left="1942" w:hanging="180"/>
      </w:pPr>
    </w:lvl>
    <w:lvl w:ilvl="3" w:tplc="6F70A20A">
      <w:start w:val="1"/>
      <w:numFmt w:val="decimal"/>
      <w:lvlText w:val="%4."/>
      <w:lvlJc w:val="left"/>
      <w:pPr>
        <w:ind w:left="2662" w:hanging="360"/>
      </w:pPr>
    </w:lvl>
    <w:lvl w:ilvl="4" w:tplc="0CDCA6BA">
      <w:start w:val="1"/>
      <w:numFmt w:val="lowerLetter"/>
      <w:lvlText w:val="%5."/>
      <w:lvlJc w:val="left"/>
      <w:pPr>
        <w:ind w:left="3382" w:hanging="360"/>
      </w:pPr>
    </w:lvl>
    <w:lvl w:ilvl="5" w:tplc="B44EA9BA">
      <w:start w:val="1"/>
      <w:numFmt w:val="lowerRoman"/>
      <w:lvlText w:val="%6."/>
      <w:lvlJc w:val="right"/>
      <w:pPr>
        <w:ind w:left="4102" w:hanging="180"/>
      </w:pPr>
    </w:lvl>
    <w:lvl w:ilvl="6" w:tplc="BB9C0734">
      <w:start w:val="1"/>
      <w:numFmt w:val="decimal"/>
      <w:lvlText w:val="%7."/>
      <w:lvlJc w:val="left"/>
      <w:pPr>
        <w:ind w:left="4822" w:hanging="360"/>
      </w:pPr>
    </w:lvl>
    <w:lvl w:ilvl="7" w:tplc="A71661F2">
      <w:start w:val="1"/>
      <w:numFmt w:val="lowerLetter"/>
      <w:lvlText w:val="%8."/>
      <w:lvlJc w:val="left"/>
      <w:pPr>
        <w:ind w:left="5542" w:hanging="360"/>
      </w:pPr>
    </w:lvl>
    <w:lvl w:ilvl="8" w:tplc="E0FCBE2C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3CD32DFE"/>
    <w:multiLevelType w:val="hybridMultilevel"/>
    <w:tmpl w:val="3568585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E0CC8AC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A18E57E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3D023F00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3D2A3583"/>
    <w:multiLevelType w:val="hybridMultilevel"/>
    <w:tmpl w:val="2410F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9A076C"/>
    <w:multiLevelType w:val="hybridMultilevel"/>
    <w:tmpl w:val="CAF00828"/>
    <w:lvl w:ilvl="0" w:tplc="53E29AD0">
      <w:start w:val="1"/>
      <w:numFmt w:val="decimal"/>
      <w:lvlText w:val="%1."/>
      <w:lvlJc w:val="left"/>
      <w:pPr>
        <w:ind w:left="720" w:hanging="360"/>
      </w:pPr>
    </w:lvl>
    <w:lvl w:ilvl="1" w:tplc="CE426CB0">
      <w:start w:val="1"/>
      <w:numFmt w:val="decimal"/>
      <w:lvlText w:val="%2."/>
      <w:lvlJc w:val="left"/>
      <w:pPr>
        <w:ind w:left="720" w:hanging="360"/>
      </w:pPr>
    </w:lvl>
    <w:lvl w:ilvl="2" w:tplc="01509D84">
      <w:start w:val="1"/>
      <w:numFmt w:val="decimal"/>
      <w:lvlText w:val="%3."/>
      <w:lvlJc w:val="left"/>
      <w:pPr>
        <w:ind w:left="720" w:hanging="360"/>
      </w:pPr>
    </w:lvl>
    <w:lvl w:ilvl="3" w:tplc="6254A690">
      <w:start w:val="1"/>
      <w:numFmt w:val="decimal"/>
      <w:lvlText w:val="%4."/>
      <w:lvlJc w:val="left"/>
      <w:pPr>
        <w:ind w:left="720" w:hanging="360"/>
      </w:pPr>
    </w:lvl>
    <w:lvl w:ilvl="4" w:tplc="68423BD6">
      <w:start w:val="1"/>
      <w:numFmt w:val="decimal"/>
      <w:lvlText w:val="%5."/>
      <w:lvlJc w:val="left"/>
      <w:pPr>
        <w:ind w:left="720" w:hanging="360"/>
      </w:pPr>
    </w:lvl>
    <w:lvl w:ilvl="5" w:tplc="EA5A442C">
      <w:start w:val="1"/>
      <w:numFmt w:val="decimal"/>
      <w:lvlText w:val="%6."/>
      <w:lvlJc w:val="left"/>
      <w:pPr>
        <w:ind w:left="720" w:hanging="360"/>
      </w:pPr>
    </w:lvl>
    <w:lvl w:ilvl="6" w:tplc="A0CC6188">
      <w:start w:val="1"/>
      <w:numFmt w:val="decimal"/>
      <w:lvlText w:val="%7."/>
      <w:lvlJc w:val="left"/>
      <w:pPr>
        <w:ind w:left="720" w:hanging="360"/>
      </w:pPr>
    </w:lvl>
    <w:lvl w:ilvl="7" w:tplc="20EC5D14">
      <w:start w:val="1"/>
      <w:numFmt w:val="decimal"/>
      <w:lvlText w:val="%8."/>
      <w:lvlJc w:val="left"/>
      <w:pPr>
        <w:ind w:left="720" w:hanging="360"/>
      </w:pPr>
    </w:lvl>
    <w:lvl w:ilvl="8" w:tplc="22CC533C">
      <w:start w:val="1"/>
      <w:numFmt w:val="decimal"/>
      <w:lvlText w:val="%9."/>
      <w:lvlJc w:val="left"/>
      <w:pPr>
        <w:ind w:left="720" w:hanging="360"/>
      </w:pPr>
    </w:lvl>
  </w:abstractNum>
  <w:abstractNum w:abstractNumId="60" w15:restartNumberingAfterBreak="0">
    <w:nsid w:val="3E06291D"/>
    <w:multiLevelType w:val="hybridMultilevel"/>
    <w:tmpl w:val="FFFACCA2"/>
    <w:lvl w:ilvl="0" w:tplc="FBACBC64">
      <w:start w:val="1"/>
      <w:numFmt w:val="decimal"/>
      <w:lvlText w:val="%1)"/>
      <w:lvlJc w:val="left"/>
      <w:pPr>
        <w:ind w:left="790" w:hanging="43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0D6361"/>
    <w:multiLevelType w:val="hybridMultilevel"/>
    <w:tmpl w:val="7DB633D8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2" w15:restartNumberingAfterBreak="0">
    <w:nsid w:val="458674A6"/>
    <w:multiLevelType w:val="hybridMultilevel"/>
    <w:tmpl w:val="0B96F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A61F62"/>
    <w:multiLevelType w:val="hybridMultilevel"/>
    <w:tmpl w:val="1100A066"/>
    <w:lvl w:ilvl="0" w:tplc="6F64D598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 w:tplc="E0084382">
      <w:numFmt w:val="decimal"/>
      <w:lvlText w:val=""/>
      <w:lvlJc w:val="left"/>
    </w:lvl>
    <w:lvl w:ilvl="2" w:tplc="3ABE040E">
      <w:numFmt w:val="decimal"/>
      <w:lvlText w:val=""/>
      <w:lvlJc w:val="left"/>
    </w:lvl>
    <w:lvl w:ilvl="3" w:tplc="FD7073D6">
      <w:numFmt w:val="decimal"/>
      <w:lvlText w:val=""/>
      <w:lvlJc w:val="left"/>
    </w:lvl>
    <w:lvl w:ilvl="4" w:tplc="43E079FE">
      <w:numFmt w:val="decimal"/>
      <w:lvlText w:val=""/>
      <w:lvlJc w:val="left"/>
    </w:lvl>
    <w:lvl w:ilvl="5" w:tplc="87EE21C4">
      <w:numFmt w:val="decimal"/>
      <w:lvlText w:val=""/>
      <w:lvlJc w:val="left"/>
    </w:lvl>
    <w:lvl w:ilvl="6" w:tplc="C1823F22">
      <w:numFmt w:val="decimal"/>
      <w:lvlText w:val=""/>
      <w:lvlJc w:val="left"/>
    </w:lvl>
    <w:lvl w:ilvl="7" w:tplc="605E5560">
      <w:numFmt w:val="decimal"/>
      <w:lvlText w:val=""/>
      <w:lvlJc w:val="left"/>
    </w:lvl>
    <w:lvl w:ilvl="8" w:tplc="BA18A654">
      <w:numFmt w:val="decimal"/>
      <w:lvlText w:val=""/>
      <w:lvlJc w:val="left"/>
    </w:lvl>
  </w:abstractNum>
  <w:abstractNum w:abstractNumId="64" w15:restartNumberingAfterBreak="0">
    <w:nsid w:val="46C70641"/>
    <w:multiLevelType w:val="multilevel"/>
    <w:tmpl w:val="98EABE3A"/>
    <w:lvl w:ilvl="0">
      <w:start w:val="5"/>
      <w:numFmt w:val="upperRoman"/>
      <w:pStyle w:val="Nagwek6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65" w15:restartNumberingAfterBreak="0">
    <w:nsid w:val="47A41364"/>
    <w:multiLevelType w:val="hybridMultilevel"/>
    <w:tmpl w:val="ED903A5A"/>
    <w:lvl w:ilvl="0" w:tplc="DED6595A">
      <w:start w:val="1"/>
      <w:numFmt w:val="lowerLetter"/>
      <w:lvlText w:val="%1)"/>
      <w:lvlJc w:val="left"/>
      <w:pPr>
        <w:ind w:left="1503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66" w15:restartNumberingAfterBreak="0">
    <w:nsid w:val="481C2171"/>
    <w:multiLevelType w:val="hybridMultilevel"/>
    <w:tmpl w:val="2BAE09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488A0F15"/>
    <w:multiLevelType w:val="hybridMultilevel"/>
    <w:tmpl w:val="88746346"/>
    <w:lvl w:ilvl="0" w:tplc="04150017">
      <w:start w:val="1"/>
      <w:numFmt w:val="lowerLetter"/>
      <w:lvlText w:val="%1)"/>
      <w:lvlJc w:val="left"/>
      <w:pPr>
        <w:ind w:left="839" w:hanging="360"/>
      </w:p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68" w15:restartNumberingAfterBreak="0">
    <w:nsid w:val="49FC7E0F"/>
    <w:multiLevelType w:val="multilevel"/>
    <w:tmpl w:val="0B587A4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A8C2FCA"/>
    <w:multiLevelType w:val="hybridMultilevel"/>
    <w:tmpl w:val="92902C52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4C4F2F79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4C9D5D37"/>
    <w:multiLevelType w:val="hybridMultilevel"/>
    <w:tmpl w:val="3072F534"/>
    <w:lvl w:ilvl="0" w:tplc="74265C1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943F3A"/>
    <w:multiLevelType w:val="multilevel"/>
    <w:tmpl w:val="E6248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Tahoma" w:hint="default"/>
        <w:sz w:val="22"/>
        <w:szCs w:val="22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4F0A7160"/>
    <w:multiLevelType w:val="hybridMultilevel"/>
    <w:tmpl w:val="B20298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E0CC8AC0">
      <w:start w:val="1"/>
      <w:numFmt w:val="bullet"/>
      <w:lvlText w:val="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8B4A744">
      <w:start w:val="1"/>
      <w:numFmt w:val="lowerLetter"/>
      <w:lvlText w:val="%5)"/>
      <w:lvlJc w:val="left"/>
      <w:pPr>
        <w:ind w:left="4167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5017458F"/>
    <w:multiLevelType w:val="hybridMultilevel"/>
    <w:tmpl w:val="45B8F724"/>
    <w:lvl w:ilvl="0" w:tplc="3E080BB0">
      <w:start w:val="1"/>
      <w:numFmt w:val="lowerLetter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5" w15:restartNumberingAfterBreak="0">
    <w:nsid w:val="511259A9"/>
    <w:multiLevelType w:val="hybridMultilevel"/>
    <w:tmpl w:val="EB9C7E32"/>
    <w:lvl w:ilvl="0" w:tplc="BF5E2E00">
      <w:numFmt w:val="bullet"/>
      <w:pStyle w:val="teks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A1A7548">
      <w:numFmt w:val="decimal"/>
      <w:lvlText w:val=""/>
      <w:lvlJc w:val="left"/>
    </w:lvl>
    <w:lvl w:ilvl="2" w:tplc="ED90539A">
      <w:numFmt w:val="decimal"/>
      <w:lvlText w:val=""/>
      <w:lvlJc w:val="left"/>
    </w:lvl>
    <w:lvl w:ilvl="3" w:tplc="C6A8C5B8">
      <w:numFmt w:val="decimal"/>
      <w:lvlText w:val=""/>
      <w:lvlJc w:val="left"/>
    </w:lvl>
    <w:lvl w:ilvl="4" w:tplc="CF940ED0">
      <w:numFmt w:val="decimal"/>
      <w:lvlText w:val=""/>
      <w:lvlJc w:val="left"/>
    </w:lvl>
    <w:lvl w:ilvl="5" w:tplc="92C05FCA">
      <w:numFmt w:val="decimal"/>
      <w:lvlText w:val=""/>
      <w:lvlJc w:val="left"/>
    </w:lvl>
    <w:lvl w:ilvl="6" w:tplc="50183E3E">
      <w:numFmt w:val="decimal"/>
      <w:lvlText w:val=""/>
      <w:lvlJc w:val="left"/>
    </w:lvl>
    <w:lvl w:ilvl="7" w:tplc="50FAE3EC">
      <w:numFmt w:val="decimal"/>
      <w:lvlText w:val=""/>
      <w:lvlJc w:val="left"/>
    </w:lvl>
    <w:lvl w:ilvl="8" w:tplc="792856B4">
      <w:numFmt w:val="decimal"/>
      <w:lvlText w:val=""/>
      <w:lvlJc w:val="left"/>
    </w:lvl>
  </w:abstractNum>
  <w:abstractNum w:abstractNumId="76" w15:restartNumberingAfterBreak="0">
    <w:nsid w:val="53B05D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53357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56C179DB"/>
    <w:multiLevelType w:val="hybridMultilevel"/>
    <w:tmpl w:val="164E326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E62E0B38">
      <w:start w:val="7"/>
      <w:numFmt w:val="upperRoman"/>
      <w:lvlText w:val="%3."/>
      <w:lvlJc w:val="left"/>
      <w:pPr>
        <w:tabs>
          <w:tab w:val="num" w:pos="2482"/>
        </w:tabs>
        <w:ind w:left="2482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9" w15:restartNumberingAfterBreak="0">
    <w:nsid w:val="56DC0A76"/>
    <w:multiLevelType w:val="hybridMultilevel"/>
    <w:tmpl w:val="98DCBE38"/>
    <w:lvl w:ilvl="0" w:tplc="0E264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E567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571206BA"/>
    <w:multiLevelType w:val="hybridMultilevel"/>
    <w:tmpl w:val="9018504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2" w15:restartNumberingAfterBreak="0">
    <w:nsid w:val="573B461C"/>
    <w:multiLevelType w:val="hybridMultilevel"/>
    <w:tmpl w:val="B6A448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86429E7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 w15:restartNumberingAfterBreak="0">
    <w:nsid w:val="59CF3160"/>
    <w:multiLevelType w:val="hybridMultilevel"/>
    <w:tmpl w:val="0CD8391C"/>
    <w:lvl w:ilvl="0" w:tplc="FE3845E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0C7E91"/>
    <w:multiLevelType w:val="hybridMultilevel"/>
    <w:tmpl w:val="B952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F237AE1"/>
    <w:multiLevelType w:val="hybridMultilevel"/>
    <w:tmpl w:val="933E3B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5F370E00"/>
    <w:multiLevelType w:val="hybridMultilevel"/>
    <w:tmpl w:val="AD1A372E"/>
    <w:lvl w:ilvl="0" w:tplc="BF606A1A">
      <w:start w:val="1"/>
      <w:numFmt w:val="lowerLetter"/>
      <w:lvlText w:val="%1)"/>
      <w:lvlJc w:val="left"/>
      <w:pPr>
        <w:ind w:left="70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499085B"/>
    <w:multiLevelType w:val="hybridMultilevel"/>
    <w:tmpl w:val="94F2A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0" w15:restartNumberingAfterBreak="0">
    <w:nsid w:val="66E52A54"/>
    <w:multiLevelType w:val="hybridMultilevel"/>
    <w:tmpl w:val="4588E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9BF06C3"/>
    <w:multiLevelType w:val="hybridMultilevel"/>
    <w:tmpl w:val="3AD2D5D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6B01634E"/>
    <w:multiLevelType w:val="multilevel"/>
    <w:tmpl w:val="F7B09B88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E6C07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F5325B6"/>
    <w:multiLevelType w:val="hybridMultilevel"/>
    <w:tmpl w:val="7A440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FA0101"/>
    <w:multiLevelType w:val="hybridMultilevel"/>
    <w:tmpl w:val="92902C52"/>
    <w:lvl w:ilvl="0" w:tplc="4BC8A28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71D01872"/>
    <w:multiLevelType w:val="hybridMultilevel"/>
    <w:tmpl w:val="055C0D8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 w15:restartNumberingAfterBreak="0">
    <w:nsid w:val="72271D8B"/>
    <w:multiLevelType w:val="hybridMultilevel"/>
    <w:tmpl w:val="29FE3E1E"/>
    <w:lvl w:ilvl="0" w:tplc="04150017">
      <w:start w:val="1"/>
      <w:numFmt w:val="lowerLetter"/>
      <w:lvlText w:val="%1)"/>
      <w:lvlJc w:val="left"/>
      <w:pPr>
        <w:ind w:left="1633" w:hanging="360"/>
      </w:p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98" w15:restartNumberingAfterBreak="0">
    <w:nsid w:val="725045EF"/>
    <w:multiLevelType w:val="hybridMultilevel"/>
    <w:tmpl w:val="C2D4B644"/>
    <w:lvl w:ilvl="0" w:tplc="E342EA4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B37C5D"/>
    <w:multiLevelType w:val="hybridMultilevel"/>
    <w:tmpl w:val="6194006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00" w15:restartNumberingAfterBreak="0">
    <w:nsid w:val="756A29DC"/>
    <w:multiLevelType w:val="hybridMultilevel"/>
    <w:tmpl w:val="A3FCAD7C"/>
    <w:lvl w:ilvl="0" w:tplc="E306EAA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 w:tplc="BF606A1A">
      <w:start w:val="1"/>
      <w:numFmt w:val="lowerLetter"/>
      <w:lvlText w:val="%2)"/>
      <w:lvlJc w:val="left"/>
      <w:pPr>
        <w:ind w:left="700" w:hanging="360"/>
      </w:pPr>
      <w:rPr>
        <w:sz w:val="20"/>
        <w:szCs w:val="20"/>
      </w:rPr>
    </w:lvl>
    <w:lvl w:ilvl="2" w:tplc="F04639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E28B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741B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1846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341E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401B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AC5E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57D1A6D"/>
    <w:multiLevelType w:val="hybridMultilevel"/>
    <w:tmpl w:val="412210D2"/>
    <w:lvl w:ilvl="0" w:tplc="FFFFFFFF">
      <w:start w:val="1"/>
      <w:numFmt w:val="lowerLetter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839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75BB56BC"/>
    <w:multiLevelType w:val="hybridMultilevel"/>
    <w:tmpl w:val="67302C74"/>
    <w:lvl w:ilvl="0" w:tplc="FF3A1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5EF2A7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5" w15:restartNumberingAfterBreak="0">
    <w:nsid w:val="789E12F9"/>
    <w:multiLevelType w:val="hybridMultilevel"/>
    <w:tmpl w:val="3CA29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A25428E"/>
    <w:multiLevelType w:val="hybridMultilevel"/>
    <w:tmpl w:val="277E570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7" w15:restartNumberingAfterBreak="0">
    <w:nsid w:val="7A444D02"/>
    <w:multiLevelType w:val="hybridMultilevel"/>
    <w:tmpl w:val="0980DBCA"/>
    <w:lvl w:ilvl="0" w:tplc="FFFFFFFF">
      <w:start w:val="1"/>
      <w:numFmt w:val="lowerLetter"/>
      <w:lvlText w:val="%1)"/>
      <w:lvlJc w:val="left"/>
      <w:pPr>
        <w:ind w:left="1473" w:hanging="360"/>
      </w:pPr>
      <w:rPr>
        <w:rFonts w:ascii="Arial Narrow" w:eastAsia="Times New Roman" w:hAnsi="Arial Narrow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B055450"/>
    <w:multiLevelType w:val="hybridMultilevel"/>
    <w:tmpl w:val="A7FE44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7CB344F5"/>
    <w:multiLevelType w:val="multilevel"/>
    <w:tmpl w:val="00000003"/>
    <w:name w:val="WWNum5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110" w15:restartNumberingAfterBreak="0">
    <w:nsid w:val="7CBA3CA9"/>
    <w:multiLevelType w:val="multilevel"/>
    <w:tmpl w:val="6EE8510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1" w15:restartNumberingAfterBreak="0">
    <w:nsid w:val="7CF226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7E387826"/>
    <w:multiLevelType w:val="hybridMultilevel"/>
    <w:tmpl w:val="991A0F7A"/>
    <w:lvl w:ilvl="0" w:tplc="FF0AC1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13" w15:restartNumberingAfterBreak="0">
    <w:nsid w:val="7E746EBE"/>
    <w:multiLevelType w:val="multilevel"/>
    <w:tmpl w:val="AF062D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850" w:hanging="425"/>
      </w:pPr>
      <w:rPr>
        <w:rFonts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1275" w:hanging="425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  <w:color w:val="auto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hint="default"/>
        <w:color w:val="auto"/>
      </w:rPr>
    </w:lvl>
  </w:abstractNum>
  <w:abstractNum w:abstractNumId="114" w15:restartNumberingAfterBreak="0">
    <w:nsid w:val="7FFD51D0"/>
    <w:multiLevelType w:val="multilevel"/>
    <w:tmpl w:val="27CC1FF4"/>
    <w:lvl w:ilvl="0">
      <w:start w:val="6"/>
      <w:numFmt w:val="none"/>
      <w:lvlRestart w:val="0"/>
      <w:lvlText w:val="V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pStyle w:val="Style3"/>
      <w:isLgl/>
      <w:lvlText w:val="5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2">
      <w:start w:val="1"/>
      <w:numFmt w:val="decimal"/>
      <w:isLgl/>
      <w:lvlText w:val="5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52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num w:numId="1" w16cid:durableId="241569321">
    <w:abstractNumId w:val="63"/>
  </w:num>
  <w:num w:numId="2" w16cid:durableId="1648587919">
    <w:abstractNumId w:val="75"/>
  </w:num>
  <w:num w:numId="3" w16cid:durableId="1416590575">
    <w:abstractNumId w:val="42"/>
  </w:num>
  <w:num w:numId="4" w16cid:durableId="48265814">
    <w:abstractNumId w:val="64"/>
  </w:num>
  <w:num w:numId="5" w16cid:durableId="1230726951">
    <w:abstractNumId w:val="4"/>
  </w:num>
  <w:num w:numId="6" w16cid:durableId="1685401700">
    <w:abstractNumId w:val="3"/>
  </w:num>
  <w:num w:numId="7" w16cid:durableId="2033875395">
    <w:abstractNumId w:val="2"/>
  </w:num>
  <w:num w:numId="8" w16cid:durableId="1403482313">
    <w:abstractNumId w:val="1"/>
  </w:num>
  <w:num w:numId="9" w16cid:durableId="720401591">
    <w:abstractNumId w:val="0"/>
  </w:num>
  <w:num w:numId="10" w16cid:durableId="1996101046">
    <w:abstractNumId w:val="53"/>
  </w:num>
  <w:num w:numId="11" w16cid:durableId="265043690">
    <w:abstractNumId w:val="23"/>
  </w:num>
  <w:num w:numId="12" w16cid:durableId="1221329425">
    <w:abstractNumId w:val="97"/>
  </w:num>
  <w:num w:numId="13" w16cid:durableId="1987196382">
    <w:abstractNumId w:val="112"/>
  </w:num>
  <w:num w:numId="14" w16cid:durableId="165173268">
    <w:abstractNumId w:val="31"/>
  </w:num>
  <w:num w:numId="15" w16cid:durableId="515845341">
    <w:abstractNumId w:val="33"/>
  </w:num>
  <w:num w:numId="16" w16cid:durableId="366107992">
    <w:abstractNumId w:val="71"/>
  </w:num>
  <w:num w:numId="17" w16cid:durableId="814103202">
    <w:abstractNumId w:val="110"/>
  </w:num>
  <w:num w:numId="18" w16cid:durableId="104808606">
    <w:abstractNumId w:val="102"/>
  </w:num>
  <w:num w:numId="19" w16cid:durableId="986712282">
    <w:abstractNumId w:val="98"/>
  </w:num>
  <w:num w:numId="20" w16cid:durableId="1249776060">
    <w:abstractNumId w:val="54"/>
  </w:num>
  <w:num w:numId="21" w16cid:durableId="1941719917">
    <w:abstractNumId w:val="78"/>
  </w:num>
  <w:num w:numId="22" w16cid:durableId="118885183">
    <w:abstractNumId w:val="82"/>
  </w:num>
  <w:num w:numId="23" w16cid:durableId="977565757">
    <w:abstractNumId w:val="24"/>
  </w:num>
  <w:num w:numId="24" w16cid:durableId="1040784809">
    <w:abstractNumId w:val="114"/>
  </w:num>
  <w:num w:numId="25" w16cid:durableId="2130464295">
    <w:abstractNumId w:val="79"/>
  </w:num>
  <w:num w:numId="26" w16cid:durableId="318535014">
    <w:abstractNumId w:val="30"/>
  </w:num>
  <w:num w:numId="27" w16cid:durableId="1294559656">
    <w:abstractNumId w:val="39"/>
  </w:num>
  <w:num w:numId="28" w16cid:durableId="558563788">
    <w:abstractNumId w:val="65"/>
  </w:num>
  <w:num w:numId="29" w16cid:durableId="582032812">
    <w:abstractNumId w:val="28"/>
  </w:num>
  <w:num w:numId="30" w16cid:durableId="233471307">
    <w:abstractNumId w:val="37"/>
  </w:num>
  <w:num w:numId="31" w16cid:durableId="940915487">
    <w:abstractNumId w:val="46"/>
  </w:num>
  <w:num w:numId="32" w16cid:durableId="1029641852">
    <w:abstractNumId w:val="56"/>
  </w:num>
  <w:num w:numId="33" w16cid:durableId="796870160">
    <w:abstractNumId w:val="73"/>
  </w:num>
  <w:num w:numId="34" w16cid:durableId="681247968">
    <w:abstractNumId w:val="58"/>
  </w:num>
  <w:num w:numId="35" w16cid:durableId="6371293">
    <w:abstractNumId w:val="94"/>
  </w:num>
  <w:num w:numId="36" w16cid:durableId="1475105387">
    <w:abstractNumId w:val="15"/>
  </w:num>
  <w:num w:numId="37" w16cid:durableId="1688018456">
    <w:abstractNumId w:val="34"/>
  </w:num>
  <w:num w:numId="38" w16cid:durableId="765492353">
    <w:abstractNumId w:val="52"/>
  </w:num>
  <w:num w:numId="39" w16cid:durableId="165482640">
    <w:abstractNumId w:val="60"/>
  </w:num>
  <w:num w:numId="40" w16cid:durableId="1076364942">
    <w:abstractNumId w:val="45"/>
  </w:num>
  <w:num w:numId="41" w16cid:durableId="39331455">
    <w:abstractNumId w:val="20"/>
  </w:num>
  <w:num w:numId="42" w16cid:durableId="2048989989">
    <w:abstractNumId w:val="95"/>
  </w:num>
  <w:num w:numId="43" w16cid:durableId="154299427">
    <w:abstractNumId w:val="69"/>
  </w:num>
  <w:num w:numId="44" w16cid:durableId="1387142621">
    <w:abstractNumId w:val="55"/>
  </w:num>
  <w:num w:numId="45" w16cid:durableId="1026952300">
    <w:abstractNumId w:val="84"/>
  </w:num>
  <w:num w:numId="46" w16cid:durableId="2042321788">
    <w:abstractNumId w:val="50"/>
  </w:num>
  <w:num w:numId="47" w16cid:durableId="741368690">
    <w:abstractNumId w:val="51"/>
  </w:num>
  <w:num w:numId="48" w16cid:durableId="186918253">
    <w:abstractNumId w:val="111"/>
  </w:num>
  <w:num w:numId="49" w16cid:durableId="1953973384">
    <w:abstractNumId w:val="93"/>
  </w:num>
  <w:num w:numId="50" w16cid:durableId="1008411934">
    <w:abstractNumId w:val="44"/>
  </w:num>
  <w:num w:numId="51" w16cid:durableId="348141311">
    <w:abstractNumId w:val="77"/>
  </w:num>
  <w:num w:numId="52" w16cid:durableId="181943403">
    <w:abstractNumId w:val="48"/>
  </w:num>
  <w:num w:numId="53" w16cid:durableId="705058533">
    <w:abstractNumId w:val="80"/>
  </w:num>
  <w:num w:numId="54" w16cid:durableId="1584677071">
    <w:abstractNumId w:val="92"/>
  </w:num>
  <w:num w:numId="55" w16cid:durableId="1275359207">
    <w:abstractNumId w:val="40"/>
  </w:num>
  <w:num w:numId="56" w16cid:durableId="1195077030">
    <w:abstractNumId w:val="104"/>
  </w:num>
  <w:num w:numId="57" w16cid:durableId="85033832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90145977">
    <w:abstractNumId w:val="90"/>
  </w:num>
  <w:num w:numId="59" w16cid:durableId="293757621">
    <w:abstractNumId w:val="105"/>
  </w:num>
  <w:num w:numId="60" w16cid:durableId="1205943566">
    <w:abstractNumId w:val="86"/>
  </w:num>
  <w:num w:numId="61" w16cid:durableId="781153101">
    <w:abstractNumId w:val="62"/>
  </w:num>
  <w:num w:numId="62" w16cid:durableId="1180195587">
    <w:abstractNumId w:val="99"/>
  </w:num>
  <w:num w:numId="63" w16cid:durableId="974725329">
    <w:abstractNumId w:val="91"/>
  </w:num>
  <w:num w:numId="64" w16cid:durableId="363292673">
    <w:abstractNumId w:val="85"/>
  </w:num>
  <w:num w:numId="65" w16cid:durableId="185146154">
    <w:abstractNumId w:val="88"/>
  </w:num>
  <w:num w:numId="66" w16cid:durableId="835342859">
    <w:abstractNumId w:val="21"/>
  </w:num>
  <w:num w:numId="67" w16cid:durableId="1230962750">
    <w:abstractNumId w:val="41"/>
  </w:num>
  <w:num w:numId="68" w16cid:durableId="1970738846">
    <w:abstractNumId w:val="68"/>
  </w:num>
  <w:num w:numId="69" w16cid:durableId="217741200">
    <w:abstractNumId w:val="67"/>
  </w:num>
  <w:num w:numId="70" w16cid:durableId="1475639806">
    <w:abstractNumId w:val="113"/>
  </w:num>
  <w:num w:numId="71" w16cid:durableId="2107191704">
    <w:abstractNumId w:val="100"/>
  </w:num>
  <w:num w:numId="72" w16cid:durableId="2099596207">
    <w:abstractNumId w:val="87"/>
  </w:num>
  <w:num w:numId="73" w16cid:durableId="1186215194">
    <w:abstractNumId w:val="26"/>
  </w:num>
  <w:num w:numId="74" w16cid:durableId="1927105718">
    <w:abstractNumId w:val="76"/>
  </w:num>
  <w:num w:numId="75" w16cid:durableId="1161969821">
    <w:abstractNumId w:val="72"/>
  </w:num>
  <w:num w:numId="76" w16cid:durableId="2002154734">
    <w:abstractNumId w:val="107"/>
  </w:num>
  <w:num w:numId="77" w16cid:durableId="415783751">
    <w:abstractNumId w:val="32"/>
  </w:num>
  <w:num w:numId="78" w16cid:durableId="547422768">
    <w:abstractNumId w:val="22"/>
  </w:num>
  <w:num w:numId="79" w16cid:durableId="20126967">
    <w:abstractNumId w:val="49"/>
  </w:num>
  <w:num w:numId="80" w16cid:durableId="1757288049">
    <w:abstractNumId w:val="38"/>
  </w:num>
  <w:num w:numId="81" w16cid:durableId="317612245">
    <w:abstractNumId w:val="57"/>
  </w:num>
  <w:num w:numId="82" w16cid:durableId="1546135150">
    <w:abstractNumId w:val="70"/>
  </w:num>
  <w:num w:numId="83" w16cid:durableId="267933561">
    <w:abstractNumId w:val="83"/>
  </w:num>
  <w:num w:numId="84" w16cid:durableId="1209027621">
    <w:abstractNumId w:val="59"/>
  </w:num>
  <w:num w:numId="85" w16cid:durableId="881868434">
    <w:abstractNumId w:val="103"/>
  </w:num>
  <w:num w:numId="86" w16cid:durableId="1318654226">
    <w:abstractNumId w:val="29"/>
  </w:num>
  <w:num w:numId="87" w16cid:durableId="1146125684">
    <w:abstractNumId w:val="47"/>
  </w:num>
  <w:num w:numId="88" w16cid:durableId="1925143128">
    <w:abstractNumId w:val="43"/>
  </w:num>
  <w:num w:numId="89" w16cid:durableId="2120639411">
    <w:abstractNumId w:val="101"/>
  </w:num>
  <w:num w:numId="90" w16cid:durableId="215514799">
    <w:abstractNumId w:val="66"/>
  </w:num>
  <w:num w:numId="91" w16cid:durableId="1856339108">
    <w:abstractNumId w:val="108"/>
  </w:num>
  <w:num w:numId="92" w16cid:durableId="1437944395">
    <w:abstractNumId w:val="27"/>
  </w:num>
  <w:num w:numId="93" w16cid:durableId="727607363">
    <w:abstractNumId w:val="36"/>
  </w:num>
  <w:num w:numId="94" w16cid:durableId="700252712">
    <w:abstractNumId w:val="35"/>
  </w:num>
  <w:num w:numId="95" w16cid:durableId="915749293">
    <w:abstractNumId w:val="96"/>
  </w:num>
  <w:num w:numId="96" w16cid:durableId="490485503">
    <w:abstractNumId w:val="18"/>
  </w:num>
  <w:num w:numId="97" w16cid:durableId="75595292">
    <w:abstractNumId w:val="81"/>
  </w:num>
  <w:num w:numId="98" w16cid:durableId="1586920256">
    <w:abstractNumId w:val="19"/>
  </w:num>
  <w:num w:numId="99" w16cid:durableId="1410229016">
    <w:abstractNumId w:val="74"/>
  </w:num>
  <w:num w:numId="100" w16cid:durableId="1096903228">
    <w:abstractNumId w:val="61"/>
  </w:num>
  <w:num w:numId="101" w16cid:durableId="1351642065">
    <w:abstractNumId w:val="25"/>
  </w:num>
  <w:num w:numId="102" w16cid:durableId="705300109">
    <w:abstractNumId w:val="10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5AC"/>
    <w:rsid w:val="000004CC"/>
    <w:rsid w:val="00000EA6"/>
    <w:rsid w:val="00001378"/>
    <w:rsid w:val="00002F45"/>
    <w:rsid w:val="0000382E"/>
    <w:rsid w:val="0000521A"/>
    <w:rsid w:val="00010598"/>
    <w:rsid w:val="0001108E"/>
    <w:rsid w:val="000112A8"/>
    <w:rsid w:val="00011600"/>
    <w:rsid w:val="0001206C"/>
    <w:rsid w:val="000129B5"/>
    <w:rsid w:val="00017729"/>
    <w:rsid w:val="000229EF"/>
    <w:rsid w:val="000235AD"/>
    <w:rsid w:val="00025156"/>
    <w:rsid w:val="000257E6"/>
    <w:rsid w:val="00026E26"/>
    <w:rsid w:val="000318B1"/>
    <w:rsid w:val="00032E8B"/>
    <w:rsid w:val="00034854"/>
    <w:rsid w:val="000348EF"/>
    <w:rsid w:val="000376B0"/>
    <w:rsid w:val="0004144E"/>
    <w:rsid w:val="00041C9A"/>
    <w:rsid w:val="0004223A"/>
    <w:rsid w:val="00044B79"/>
    <w:rsid w:val="000456E6"/>
    <w:rsid w:val="00045FE6"/>
    <w:rsid w:val="00050A5B"/>
    <w:rsid w:val="00054F69"/>
    <w:rsid w:val="00055E9A"/>
    <w:rsid w:val="00056851"/>
    <w:rsid w:val="000619A4"/>
    <w:rsid w:val="0006232C"/>
    <w:rsid w:val="000624F7"/>
    <w:rsid w:val="00064C3D"/>
    <w:rsid w:val="00071B88"/>
    <w:rsid w:val="000732FE"/>
    <w:rsid w:val="00073519"/>
    <w:rsid w:val="0007490A"/>
    <w:rsid w:val="00075A2C"/>
    <w:rsid w:val="000804D5"/>
    <w:rsid w:val="0008516F"/>
    <w:rsid w:val="00085470"/>
    <w:rsid w:val="00091A32"/>
    <w:rsid w:val="00094340"/>
    <w:rsid w:val="00095B84"/>
    <w:rsid w:val="00097D8B"/>
    <w:rsid w:val="000A1565"/>
    <w:rsid w:val="000A235B"/>
    <w:rsid w:val="000A47D0"/>
    <w:rsid w:val="000A7B54"/>
    <w:rsid w:val="000A7F92"/>
    <w:rsid w:val="000B1D6F"/>
    <w:rsid w:val="000B35F2"/>
    <w:rsid w:val="000B3A49"/>
    <w:rsid w:val="000B6177"/>
    <w:rsid w:val="000C06EA"/>
    <w:rsid w:val="000C16E3"/>
    <w:rsid w:val="000C5497"/>
    <w:rsid w:val="000C55A1"/>
    <w:rsid w:val="000C6F81"/>
    <w:rsid w:val="000D010A"/>
    <w:rsid w:val="000D28B2"/>
    <w:rsid w:val="000D39DF"/>
    <w:rsid w:val="000D62EE"/>
    <w:rsid w:val="000D6D81"/>
    <w:rsid w:val="000D7AF0"/>
    <w:rsid w:val="000E08A1"/>
    <w:rsid w:val="000E093B"/>
    <w:rsid w:val="000E1E5A"/>
    <w:rsid w:val="000E6233"/>
    <w:rsid w:val="000E7B18"/>
    <w:rsid w:val="000F0030"/>
    <w:rsid w:val="000F0B0C"/>
    <w:rsid w:val="000F0B51"/>
    <w:rsid w:val="000F24F1"/>
    <w:rsid w:val="000F3F24"/>
    <w:rsid w:val="000F4AE3"/>
    <w:rsid w:val="000F4C0A"/>
    <w:rsid w:val="000F6932"/>
    <w:rsid w:val="00110DE2"/>
    <w:rsid w:val="001117A1"/>
    <w:rsid w:val="00111BB2"/>
    <w:rsid w:val="001125A6"/>
    <w:rsid w:val="00112D56"/>
    <w:rsid w:val="00116A46"/>
    <w:rsid w:val="00116BD8"/>
    <w:rsid w:val="00121817"/>
    <w:rsid w:val="00122748"/>
    <w:rsid w:val="001260E9"/>
    <w:rsid w:val="00136278"/>
    <w:rsid w:val="00137ACA"/>
    <w:rsid w:val="00140D0D"/>
    <w:rsid w:val="0014493D"/>
    <w:rsid w:val="00144F6C"/>
    <w:rsid w:val="001451FE"/>
    <w:rsid w:val="0014645A"/>
    <w:rsid w:val="00150BE4"/>
    <w:rsid w:val="001512A1"/>
    <w:rsid w:val="00152B60"/>
    <w:rsid w:val="0015349E"/>
    <w:rsid w:val="001545EB"/>
    <w:rsid w:val="00155145"/>
    <w:rsid w:val="00161BDE"/>
    <w:rsid w:val="0016256D"/>
    <w:rsid w:val="00162ADA"/>
    <w:rsid w:val="001644BF"/>
    <w:rsid w:val="001658FE"/>
    <w:rsid w:val="00166AC4"/>
    <w:rsid w:val="00171664"/>
    <w:rsid w:val="00172734"/>
    <w:rsid w:val="00172F23"/>
    <w:rsid w:val="0017426F"/>
    <w:rsid w:val="00174DFB"/>
    <w:rsid w:val="001771F6"/>
    <w:rsid w:val="00177FBC"/>
    <w:rsid w:val="00184F7B"/>
    <w:rsid w:val="0019026A"/>
    <w:rsid w:val="00191E8A"/>
    <w:rsid w:val="00192017"/>
    <w:rsid w:val="0019342D"/>
    <w:rsid w:val="00193687"/>
    <w:rsid w:val="0019415C"/>
    <w:rsid w:val="00194E8B"/>
    <w:rsid w:val="001A0AED"/>
    <w:rsid w:val="001A0F23"/>
    <w:rsid w:val="001A169E"/>
    <w:rsid w:val="001A16B2"/>
    <w:rsid w:val="001A2D68"/>
    <w:rsid w:val="001A2E0B"/>
    <w:rsid w:val="001A3F00"/>
    <w:rsid w:val="001A6AD3"/>
    <w:rsid w:val="001B1319"/>
    <w:rsid w:val="001B1387"/>
    <w:rsid w:val="001B1C51"/>
    <w:rsid w:val="001B231D"/>
    <w:rsid w:val="001B2EA3"/>
    <w:rsid w:val="001B3B1A"/>
    <w:rsid w:val="001B40EF"/>
    <w:rsid w:val="001B6501"/>
    <w:rsid w:val="001B6B15"/>
    <w:rsid w:val="001B6B67"/>
    <w:rsid w:val="001B7E1D"/>
    <w:rsid w:val="001C3106"/>
    <w:rsid w:val="001C4189"/>
    <w:rsid w:val="001C620F"/>
    <w:rsid w:val="001C679B"/>
    <w:rsid w:val="001C76FA"/>
    <w:rsid w:val="001C7943"/>
    <w:rsid w:val="001D0113"/>
    <w:rsid w:val="001D0B2F"/>
    <w:rsid w:val="001D0F3B"/>
    <w:rsid w:val="001D130C"/>
    <w:rsid w:val="001D19C2"/>
    <w:rsid w:val="001D3C02"/>
    <w:rsid w:val="001D4692"/>
    <w:rsid w:val="001D55EB"/>
    <w:rsid w:val="001D5ACF"/>
    <w:rsid w:val="001D67F3"/>
    <w:rsid w:val="001E0CB1"/>
    <w:rsid w:val="001E25EF"/>
    <w:rsid w:val="001E609B"/>
    <w:rsid w:val="001F023F"/>
    <w:rsid w:val="001F4FF4"/>
    <w:rsid w:val="001F63C7"/>
    <w:rsid w:val="0020016B"/>
    <w:rsid w:val="002001FC"/>
    <w:rsid w:val="00202406"/>
    <w:rsid w:val="00207791"/>
    <w:rsid w:val="0020794F"/>
    <w:rsid w:val="00207957"/>
    <w:rsid w:val="00207F54"/>
    <w:rsid w:val="00207FD1"/>
    <w:rsid w:val="00216ED0"/>
    <w:rsid w:val="002222D3"/>
    <w:rsid w:val="00222598"/>
    <w:rsid w:val="00222B62"/>
    <w:rsid w:val="00223135"/>
    <w:rsid w:val="0022376D"/>
    <w:rsid w:val="00233481"/>
    <w:rsid w:val="00234360"/>
    <w:rsid w:val="00236EFE"/>
    <w:rsid w:val="00241F44"/>
    <w:rsid w:val="00242865"/>
    <w:rsid w:val="00242B3E"/>
    <w:rsid w:val="0024401A"/>
    <w:rsid w:val="00244D07"/>
    <w:rsid w:val="00245FA2"/>
    <w:rsid w:val="00247BFE"/>
    <w:rsid w:val="00251408"/>
    <w:rsid w:val="00255B3C"/>
    <w:rsid w:val="00256BDD"/>
    <w:rsid w:val="00260536"/>
    <w:rsid w:val="00261600"/>
    <w:rsid w:val="00261C5F"/>
    <w:rsid w:val="00263757"/>
    <w:rsid w:val="00263EE2"/>
    <w:rsid w:val="00264732"/>
    <w:rsid w:val="0026602E"/>
    <w:rsid w:val="00270228"/>
    <w:rsid w:val="002705C7"/>
    <w:rsid w:val="002707E3"/>
    <w:rsid w:val="002708DA"/>
    <w:rsid w:val="00274372"/>
    <w:rsid w:val="00274ED6"/>
    <w:rsid w:val="00275BE0"/>
    <w:rsid w:val="00276952"/>
    <w:rsid w:val="00280A21"/>
    <w:rsid w:val="002817B2"/>
    <w:rsid w:val="00281A5A"/>
    <w:rsid w:val="00281FE5"/>
    <w:rsid w:val="00282777"/>
    <w:rsid w:val="002840E3"/>
    <w:rsid w:val="002847E2"/>
    <w:rsid w:val="00286C48"/>
    <w:rsid w:val="00293D70"/>
    <w:rsid w:val="00294BE5"/>
    <w:rsid w:val="00296EF5"/>
    <w:rsid w:val="002977B8"/>
    <w:rsid w:val="002977E4"/>
    <w:rsid w:val="002A00B9"/>
    <w:rsid w:val="002A4EBA"/>
    <w:rsid w:val="002A6E28"/>
    <w:rsid w:val="002B7E97"/>
    <w:rsid w:val="002C37DB"/>
    <w:rsid w:val="002C4294"/>
    <w:rsid w:val="002C4452"/>
    <w:rsid w:val="002D04CB"/>
    <w:rsid w:val="002D2112"/>
    <w:rsid w:val="002D3DE9"/>
    <w:rsid w:val="002D48EA"/>
    <w:rsid w:val="002D4D53"/>
    <w:rsid w:val="002D714D"/>
    <w:rsid w:val="002D7921"/>
    <w:rsid w:val="002E0872"/>
    <w:rsid w:val="002E0ED8"/>
    <w:rsid w:val="002E2C01"/>
    <w:rsid w:val="002E481F"/>
    <w:rsid w:val="002E683B"/>
    <w:rsid w:val="002F0F73"/>
    <w:rsid w:val="002F1FD6"/>
    <w:rsid w:val="002F219D"/>
    <w:rsid w:val="002F2DEF"/>
    <w:rsid w:val="002F724B"/>
    <w:rsid w:val="00305949"/>
    <w:rsid w:val="00305DFE"/>
    <w:rsid w:val="0030642B"/>
    <w:rsid w:val="003071AC"/>
    <w:rsid w:val="003125B7"/>
    <w:rsid w:val="00317987"/>
    <w:rsid w:val="0032067B"/>
    <w:rsid w:val="00321541"/>
    <w:rsid w:val="003238DD"/>
    <w:rsid w:val="00324FD8"/>
    <w:rsid w:val="0032612E"/>
    <w:rsid w:val="003262CE"/>
    <w:rsid w:val="00332776"/>
    <w:rsid w:val="00332CC3"/>
    <w:rsid w:val="00332EE8"/>
    <w:rsid w:val="003374D6"/>
    <w:rsid w:val="0034071B"/>
    <w:rsid w:val="003412E3"/>
    <w:rsid w:val="003431BE"/>
    <w:rsid w:val="0034407F"/>
    <w:rsid w:val="0034493C"/>
    <w:rsid w:val="003458CA"/>
    <w:rsid w:val="00347C62"/>
    <w:rsid w:val="00352327"/>
    <w:rsid w:val="003528BE"/>
    <w:rsid w:val="0035482F"/>
    <w:rsid w:val="003549A8"/>
    <w:rsid w:val="00357196"/>
    <w:rsid w:val="003579C2"/>
    <w:rsid w:val="00357FAE"/>
    <w:rsid w:val="00365F11"/>
    <w:rsid w:val="003663D5"/>
    <w:rsid w:val="003677F4"/>
    <w:rsid w:val="00372776"/>
    <w:rsid w:val="003754AD"/>
    <w:rsid w:val="00375E8A"/>
    <w:rsid w:val="0037712D"/>
    <w:rsid w:val="0038170A"/>
    <w:rsid w:val="003820F2"/>
    <w:rsid w:val="0038486C"/>
    <w:rsid w:val="00384958"/>
    <w:rsid w:val="0038519A"/>
    <w:rsid w:val="00386BCB"/>
    <w:rsid w:val="00386EA1"/>
    <w:rsid w:val="00387DC8"/>
    <w:rsid w:val="00390B16"/>
    <w:rsid w:val="00394748"/>
    <w:rsid w:val="003A0D28"/>
    <w:rsid w:val="003A26A1"/>
    <w:rsid w:val="003A4943"/>
    <w:rsid w:val="003A4C7E"/>
    <w:rsid w:val="003A540F"/>
    <w:rsid w:val="003A5545"/>
    <w:rsid w:val="003A6FF6"/>
    <w:rsid w:val="003B2324"/>
    <w:rsid w:val="003B2945"/>
    <w:rsid w:val="003B6A0D"/>
    <w:rsid w:val="003C2BC7"/>
    <w:rsid w:val="003C6646"/>
    <w:rsid w:val="003C7E93"/>
    <w:rsid w:val="003D2D9A"/>
    <w:rsid w:val="003D48BB"/>
    <w:rsid w:val="003D4BF0"/>
    <w:rsid w:val="003D56B3"/>
    <w:rsid w:val="003E1432"/>
    <w:rsid w:val="003E23C7"/>
    <w:rsid w:val="003E2B5F"/>
    <w:rsid w:val="003E3AFC"/>
    <w:rsid w:val="003E45C4"/>
    <w:rsid w:val="003E481D"/>
    <w:rsid w:val="003E49C7"/>
    <w:rsid w:val="003E4CDE"/>
    <w:rsid w:val="003E4E8F"/>
    <w:rsid w:val="003E6372"/>
    <w:rsid w:val="003E6A0C"/>
    <w:rsid w:val="003E785E"/>
    <w:rsid w:val="003F0614"/>
    <w:rsid w:val="003F277E"/>
    <w:rsid w:val="003F2C31"/>
    <w:rsid w:val="003F5DBC"/>
    <w:rsid w:val="003F7C02"/>
    <w:rsid w:val="00400AA9"/>
    <w:rsid w:val="00401704"/>
    <w:rsid w:val="00401966"/>
    <w:rsid w:val="0040200F"/>
    <w:rsid w:val="00402DD9"/>
    <w:rsid w:val="00403D36"/>
    <w:rsid w:val="004047DC"/>
    <w:rsid w:val="004063D2"/>
    <w:rsid w:val="00406DE1"/>
    <w:rsid w:val="00410890"/>
    <w:rsid w:val="00412119"/>
    <w:rsid w:val="0041388F"/>
    <w:rsid w:val="00413A78"/>
    <w:rsid w:val="0041679A"/>
    <w:rsid w:val="0041690B"/>
    <w:rsid w:val="00416DFE"/>
    <w:rsid w:val="00420452"/>
    <w:rsid w:val="00420EC4"/>
    <w:rsid w:val="00421043"/>
    <w:rsid w:val="004215DF"/>
    <w:rsid w:val="004255B7"/>
    <w:rsid w:val="00425DE3"/>
    <w:rsid w:val="00426BF4"/>
    <w:rsid w:val="00427DB2"/>
    <w:rsid w:val="00432355"/>
    <w:rsid w:val="004339CA"/>
    <w:rsid w:val="00434A48"/>
    <w:rsid w:val="0043651B"/>
    <w:rsid w:val="00436E77"/>
    <w:rsid w:val="00440C81"/>
    <w:rsid w:val="00440E5A"/>
    <w:rsid w:val="00441377"/>
    <w:rsid w:val="004436D1"/>
    <w:rsid w:val="00444C03"/>
    <w:rsid w:val="00444C94"/>
    <w:rsid w:val="00445A41"/>
    <w:rsid w:val="004502A5"/>
    <w:rsid w:val="00450D45"/>
    <w:rsid w:val="00450DAB"/>
    <w:rsid w:val="00451440"/>
    <w:rsid w:val="0045169F"/>
    <w:rsid w:val="004538B1"/>
    <w:rsid w:val="00460577"/>
    <w:rsid w:val="004615BD"/>
    <w:rsid w:val="00461C8A"/>
    <w:rsid w:val="004620E9"/>
    <w:rsid w:val="00463A3A"/>
    <w:rsid w:val="00463B14"/>
    <w:rsid w:val="00464C87"/>
    <w:rsid w:val="00467DEA"/>
    <w:rsid w:val="004710CF"/>
    <w:rsid w:val="004737EE"/>
    <w:rsid w:val="00476033"/>
    <w:rsid w:val="00477A67"/>
    <w:rsid w:val="004809CB"/>
    <w:rsid w:val="00480D90"/>
    <w:rsid w:val="004845B4"/>
    <w:rsid w:val="004865A1"/>
    <w:rsid w:val="004871A8"/>
    <w:rsid w:val="00493130"/>
    <w:rsid w:val="00493E49"/>
    <w:rsid w:val="0049509D"/>
    <w:rsid w:val="0049532C"/>
    <w:rsid w:val="00497EBD"/>
    <w:rsid w:val="004A01DB"/>
    <w:rsid w:val="004A0AD4"/>
    <w:rsid w:val="004A502A"/>
    <w:rsid w:val="004A7AC9"/>
    <w:rsid w:val="004B0253"/>
    <w:rsid w:val="004B1A96"/>
    <w:rsid w:val="004B30A8"/>
    <w:rsid w:val="004B6ECD"/>
    <w:rsid w:val="004C1469"/>
    <w:rsid w:val="004C21AD"/>
    <w:rsid w:val="004C2C2F"/>
    <w:rsid w:val="004C35F2"/>
    <w:rsid w:val="004D204C"/>
    <w:rsid w:val="004D2313"/>
    <w:rsid w:val="004D263E"/>
    <w:rsid w:val="004D2C9E"/>
    <w:rsid w:val="004D4636"/>
    <w:rsid w:val="004D593D"/>
    <w:rsid w:val="004D6C75"/>
    <w:rsid w:val="004E36D9"/>
    <w:rsid w:val="004E37C6"/>
    <w:rsid w:val="004E4D45"/>
    <w:rsid w:val="004E5A2C"/>
    <w:rsid w:val="004E7306"/>
    <w:rsid w:val="004F03F8"/>
    <w:rsid w:val="004F0792"/>
    <w:rsid w:val="004F2DDF"/>
    <w:rsid w:val="004F2DE1"/>
    <w:rsid w:val="004F381C"/>
    <w:rsid w:val="004F3B58"/>
    <w:rsid w:val="004F537E"/>
    <w:rsid w:val="004F56C3"/>
    <w:rsid w:val="004F5ADE"/>
    <w:rsid w:val="004F6BC5"/>
    <w:rsid w:val="00500E65"/>
    <w:rsid w:val="005031B5"/>
    <w:rsid w:val="005070D6"/>
    <w:rsid w:val="005101EA"/>
    <w:rsid w:val="005119A3"/>
    <w:rsid w:val="005127EB"/>
    <w:rsid w:val="00515CF0"/>
    <w:rsid w:val="0052136A"/>
    <w:rsid w:val="0052192A"/>
    <w:rsid w:val="00522B8E"/>
    <w:rsid w:val="00523FF3"/>
    <w:rsid w:val="00525787"/>
    <w:rsid w:val="005258E6"/>
    <w:rsid w:val="00526CFF"/>
    <w:rsid w:val="00527F28"/>
    <w:rsid w:val="005316D0"/>
    <w:rsid w:val="00532005"/>
    <w:rsid w:val="00533CD7"/>
    <w:rsid w:val="00534B49"/>
    <w:rsid w:val="00537664"/>
    <w:rsid w:val="005408D0"/>
    <w:rsid w:val="00541F66"/>
    <w:rsid w:val="0054225B"/>
    <w:rsid w:val="00543479"/>
    <w:rsid w:val="00543D51"/>
    <w:rsid w:val="00544877"/>
    <w:rsid w:val="00544F4F"/>
    <w:rsid w:val="00546B7D"/>
    <w:rsid w:val="00546DA1"/>
    <w:rsid w:val="00551B7C"/>
    <w:rsid w:val="0055322B"/>
    <w:rsid w:val="00561BF6"/>
    <w:rsid w:val="00562B2D"/>
    <w:rsid w:val="00563337"/>
    <w:rsid w:val="005654E2"/>
    <w:rsid w:val="00565EF5"/>
    <w:rsid w:val="00566A3B"/>
    <w:rsid w:val="00570A16"/>
    <w:rsid w:val="00570DD0"/>
    <w:rsid w:val="00570EC0"/>
    <w:rsid w:val="00571CF4"/>
    <w:rsid w:val="0057298B"/>
    <w:rsid w:val="00573136"/>
    <w:rsid w:val="0057391D"/>
    <w:rsid w:val="005765B8"/>
    <w:rsid w:val="00580BBC"/>
    <w:rsid w:val="00581013"/>
    <w:rsid w:val="00583868"/>
    <w:rsid w:val="0058475F"/>
    <w:rsid w:val="00584BCC"/>
    <w:rsid w:val="00585375"/>
    <w:rsid w:val="00586A20"/>
    <w:rsid w:val="00587E68"/>
    <w:rsid w:val="005906B7"/>
    <w:rsid w:val="00593120"/>
    <w:rsid w:val="00595C6E"/>
    <w:rsid w:val="00596C0E"/>
    <w:rsid w:val="0059773F"/>
    <w:rsid w:val="005A09D2"/>
    <w:rsid w:val="005A3A89"/>
    <w:rsid w:val="005A5377"/>
    <w:rsid w:val="005A69D0"/>
    <w:rsid w:val="005A70CD"/>
    <w:rsid w:val="005B1041"/>
    <w:rsid w:val="005B22EE"/>
    <w:rsid w:val="005B603B"/>
    <w:rsid w:val="005C1B2F"/>
    <w:rsid w:val="005C3F4D"/>
    <w:rsid w:val="005C5C80"/>
    <w:rsid w:val="005C6B43"/>
    <w:rsid w:val="005D096C"/>
    <w:rsid w:val="005D594D"/>
    <w:rsid w:val="005D6759"/>
    <w:rsid w:val="005D6D28"/>
    <w:rsid w:val="005D720D"/>
    <w:rsid w:val="005D74CE"/>
    <w:rsid w:val="005E1AE1"/>
    <w:rsid w:val="005E2806"/>
    <w:rsid w:val="005F2682"/>
    <w:rsid w:val="00600973"/>
    <w:rsid w:val="00600ECA"/>
    <w:rsid w:val="00601329"/>
    <w:rsid w:val="0060280F"/>
    <w:rsid w:val="00602F54"/>
    <w:rsid w:val="00605F4B"/>
    <w:rsid w:val="00606658"/>
    <w:rsid w:val="006119DA"/>
    <w:rsid w:val="00611E07"/>
    <w:rsid w:val="0061268A"/>
    <w:rsid w:val="006131A4"/>
    <w:rsid w:val="00614145"/>
    <w:rsid w:val="00617395"/>
    <w:rsid w:val="00617481"/>
    <w:rsid w:val="00621336"/>
    <w:rsid w:val="00621AE9"/>
    <w:rsid w:val="00621FE2"/>
    <w:rsid w:val="00623031"/>
    <w:rsid w:val="006238CB"/>
    <w:rsid w:val="006262B7"/>
    <w:rsid w:val="00627ABD"/>
    <w:rsid w:val="00627FF5"/>
    <w:rsid w:val="00631310"/>
    <w:rsid w:val="00631445"/>
    <w:rsid w:val="006349A0"/>
    <w:rsid w:val="00636610"/>
    <w:rsid w:val="00636E55"/>
    <w:rsid w:val="006405FA"/>
    <w:rsid w:val="00643EFB"/>
    <w:rsid w:val="0064640A"/>
    <w:rsid w:val="00646738"/>
    <w:rsid w:val="00651997"/>
    <w:rsid w:val="0065242D"/>
    <w:rsid w:val="006528A6"/>
    <w:rsid w:val="006533F6"/>
    <w:rsid w:val="006608E7"/>
    <w:rsid w:val="00660A01"/>
    <w:rsid w:val="0066395A"/>
    <w:rsid w:val="00663DA3"/>
    <w:rsid w:val="0066719D"/>
    <w:rsid w:val="00670E32"/>
    <w:rsid w:val="00671DE7"/>
    <w:rsid w:val="00673840"/>
    <w:rsid w:val="00674F30"/>
    <w:rsid w:val="00675258"/>
    <w:rsid w:val="00675AC4"/>
    <w:rsid w:val="00675D0C"/>
    <w:rsid w:val="00677031"/>
    <w:rsid w:val="0068061E"/>
    <w:rsid w:val="00681805"/>
    <w:rsid w:val="00681A8F"/>
    <w:rsid w:val="006849DB"/>
    <w:rsid w:val="006909A3"/>
    <w:rsid w:val="00691262"/>
    <w:rsid w:val="00691C04"/>
    <w:rsid w:val="00695119"/>
    <w:rsid w:val="006A03FF"/>
    <w:rsid w:val="006A20F3"/>
    <w:rsid w:val="006A68EC"/>
    <w:rsid w:val="006B28D5"/>
    <w:rsid w:val="006B627E"/>
    <w:rsid w:val="006BCF96"/>
    <w:rsid w:val="006C4307"/>
    <w:rsid w:val="006C522B"/>
    <w:rsid w:val="006D074C"/>
    <w:rsid w:val="006D3749"/>
    <w:rsid w:val="006D5F5C"/>
    <w:rsid w:val="006D6462"/>
    <w:rsid w:val="006D7C32"/>
    <w:rsid w:val="006E1F2E"/>
    <w:rsid w:val="006E3AA0"/>
    <w:rsid w:val="006E51D9"/>
    <w:rsid w:val="006F0F79"/>
    <w:rsid w:val="006F24CF"/>
    <w:rsid w:val="006F5D1C"/>
    <w:rsid w:val="00700488"/>
    <w:rsid w:val="0070237C"/>
    <w:rsid w:val="007047DF"/>
    <w:rsid w:val="007060B2"/>
    <w:rsid w:val="00710DB8"/>
    <w:rsid w:val="00711E6D"/>
    <w:rsid w:val="00712083"/>
    <w:rsid w:val="007122D5"/>
    <w:rsid w:val="007136C6"/>
    <w:rsid w:val="007139D1"/>
    <w:rsid w:val="007144F2"/>
    <w:rsid w:val="00714636"/>
    <w:rsid w:val="00714BB7"/>
    <w:rsid w:val="00716078"/>
    <w:rsid w:val="00716B0D"/>
    <w:rsid w:val="007172B2"/>
    <w:rsid w:val="00720FC8"/>
    <w:rsid w:val="007215BB"/>
    <w:rsid w:val="007226F4"/>
    <w:rsid w:val="0072611A"/>
    <w:rsid w:val="00726881"/>
    <w:rsid w:val="0073057B"/>
    <w:rsid w:val="00732CFF"/>
    <w:rsid w:val="0073323B"/>
    <w:rsid w:val="0073362E"/>
    <w:rsid w:val="00735259"/>
    <w:rsid w:val="00736B6C"/>
    <w:rsid w:val="00736F7E"/>
    <w:rsid w:val="007378B7"/>
    <w:rsid w:val="007402C9"/>
    <w:rsid w:val="0074080B"/>
    <w:rsid w:val="0074193D"/>
    <w:rsid w:val="00741DFD"/>
    <w:rsid w:val="00744F4A"/>
    <w:rsid w:val="007451E7"/>
    <w:rsid w:val="00745C2E"/>
    <w:rsid w:val="00751B77"/>
    <w:rsid w:val="0075215F"/>
    <w:rsid w:val="0075318C"/>
    <w:rsid w:val="007561F7"/>
    <w:rsid w:val="0075697F"/>
    <w:rsid w:val="00756C93"/>
    <w:rsid w:val="0076024F"/>
    <w:rsid w:val="007617C3"/>
    <w:rsid w:val="007627C8"/>
    <w:rsid w:val="00765EB6"/>
    <w:rsid w:val="007668B6"/>
    <w:rsid w:val="00767FCB"/>
    <w:rsid w:val="00773139"/>
    <w:rsid w:val="007764BA"/>
    <w:rsid w:val="00780103"/>
    <w:rsid w:val="00783B8D"/>
    <w:rsid w:val="0078454D"/>
    <w:rsid w:val="00784D48"/>
    <w:rsid w:val="00786B41"/>
    <w:rsid w:val="00787FC4"/>
    <w:rsid w:val="00790B4C"/>
    <w:rsid w:val="0079406B"/>
    <w:rsid w:val="007954F9"/>
    <w:rsid w:val="00796F5F"/>
    <w:rsid w:val="00797943"/>
    <w:rsid w:val="007A0B68"/>
    <w:rsid w:val="007A2F81"/>
    <w:rsid w:val="007A30E8"/>
    <w:rsid w:val="007A4205"/>
    <w:rsid w:val="007B08DD"/>
    <w:rsid w:val="007B19CD"/>
    <w:rsid w:val="007B2520"/>
    <w:rsid w:val="007B3271"/>
    <w:rsid w:val="007B39D1"/>
    <w:rsid w:val="007B4150"/>
    <w:rsid w:val="007B5BAE"/>
    <w:rsid w:val="007C180B"/>
    <w:rsid w:val="007C1DD4"/>
    <w:rsid w:val="007C394A"/>
    <w:rsid w:val="007C4749"/>
    <w:rsid w:val="007C479E"/>
    <w:rsid w:val="007C7262"/>
    <w:rsid w:val="007C77D7"/>
    <w:rsid w:val="007D2437"/>
    <w:rsid w:val="007D35B3"/>
    <w:rsid w:val="007D432F"/>
    <w:rsid w:val="007E163F"/>
    <w:rsid w:val="007E1DAD"/>
    <w:rsid w:val="007E77E8"/>
    <w:rsid w:val="007F0455"/>
    <w:rsid w:val="007F04AF"/>
    <w:rsid w:val="007F100C"/>
    <w:rsid w:val="007F79D9"/>
    <w:rsid w:val="00800AC1"/>
    <w:rsid w:val="0080403E"/>
    <w:rsid w:val="00804D1B"/>
    <w:rsid w:val="00811A6D"/>
    <w:rsid w:val="00812303"/>
    <w:rsid w:val="00812609"/>
    <w:rsid w:val="00812A3B"/>
    <w:rsid w:val="00814821"/>
    <w:rsid w:val="00814AA2"/>
    <w:rsid w:val="008166ED"/>
    <w:rsid w:val="008247E1"/>
    <w:rsid w:val="00825153"/>
    <w:rsid w:val="00827B9C"/>
    <w:rsid w:val="00830345"/>
    <w:rsid w:val="008319A5"/>
    <w:rsid w:val="00831DED"/>
    <w:rsid w:val="00832E40"/>
    <w:rsid w:val="008330DD"/>
    <w:rsid w:val="008332A1"/>
    <w:rsid w:val="00833965"/>
    <w:rsid w:val="00835357"/>
    <w:rsid w:val="00836E56"/>
    <w:rsid w:val="00840841"/>
    <w:rsid w:val="008423BD"/>
    <w:rsid w:val="00842891"/>
    <w:rsid w:val="0084346B"/>
    <w:rsid w:val="00850005"/>
    <w:rsid w:val="0085082C"/>
    <w:rsid w:val="00851270"/>
    <w:rsid w:val="00852A9C"/>
    <w:rsid w:val="008530D6"/>
    <w:rsid w:val="00854A26"/>
    <w:rsid w:val="00856C59"/>
    <w:rsid w:val="00862108"/>
    <w:rsid w:val="008632DF"/>
    <w:rsid w:val="008648B1"/>
    <w:rsid w:val="008649AC"/>
    <w:rsid w:val="008677B4"/>
    <w:rsid w:val="00867911"/>
    <w:rsid w:val="00867C27"/>
    <w:rsid w:val="00874766"/>
    <w:rsid w:val="0087784E"/>
    <w:rsid w:val="00877CE8"/>
    <w:rsid w:val="00880054"/>
    <w:rsid w:val="00883322"/>
    <w:rsid w:val="00893465"/>
    <w:rsid w:val="00893F87"/>
    <w:rsid w:val="008942E7"/>
    <w:rsid w:val="00895023"/>
    <w:rsid w:val="00895798"/>
    <w:rsid w:val="008A0531"/>
    <w:rsid w:val="008A1478"/>
    <w:rsid w:val="008A1FE3"/>
    <w:rsid w:val="008A2C69"/>
    <w:rsid w:val="008A4AE5"/>
    <w:rsid w:val="008A4BD6"/>
    <w:rsid w:val="008A7D78"/>
    <w:rsid w:val="008B2A35"/>
    <w:rsid w:val="008B428C"/>
    <w:rsid w:val="008B5ABB"/>
    <w:rsid w:val="008B65AC"/>
    <w:rsid w:val="008B6C70"/>
    <w:rsid w:val="008C0BB3"/>
    <w:rsid w:val="008C20CD"/>
    <w:rsid w:val="008C3A93"/>
    <w:rsid w:val="008C4796"/>
    <w:rsid w:val="008C50B3"/>
    <w:rsid w:val="008C5ED9"/>
    <w:rsid w:val="008C5FDD"/>
    <w:rsid w:val="008C604C"/>
    <w:rsid w:val="008C6B44"/>
    <w:rsid w:val="008C700D"/>
    <w:rsid w:val="008D0B50"/>
    <w:rsid w:val="008D6CA0"/>
    <w:rsid w:val="008D70D5"/>
    <w:rsid w:val="008D7437"/>
    <w:rsid w:val="008E3C2A"/>
    <w:rsid w:val="008E51A9"/>
    <w:rsid w:val="008E5FD7"/>
    <w:rsid w:val="008F1A3B"/>
    <w:rsid w:val="008F2187"/>
    <w:rsid w:val="008F4122"/>
    <w:rsid w:val="008F455C"/>
    <w:rsid w:val="008F4F0A"/>
    <w:rsid w:val="008F5CF9"/>
    <w:rsid w:val="008F609A"/>
    <w:rsid w:val="008F6483"/>
    <w:rsid w:val="008F70F9"/>
    <w:rsid w:val="008F76A6"/>
    <w:rsid w:val="00900C13"/>
    <w:rsid w:val="00905A81"/>
    <w:rsid w:val="009157C7"/>
    <w:rsid w:val="0091771B"/>
    <w:rsid w:val="00920E0D"/>
    <w:rsid w:val="0092604E"/>
    <w:rsid w:val="009329D7"/>
    <w:rsid w:val="00935A5E"/>
    <w:rsid w:val="00935A88"/>
    <w:rsid w:val="0093607A"/>
    <w:rsid w:val="00937C06"/>
    <w:rsid w:val="009405C1"/>
    <w:rsid w:val="00941DC2"/>
    <w:rsid w:val="009434F1"/>
    <w:rsid w:val="009437F9"/>
    <w:rsid w:val="00943F1B"/>
    <w:rsid w:val="0094500C"/>
    <w:rsid w:val="00947F0E"/>
    <w:rsid w:val="00952859"/>
    <w:rsid w:val="00952CDF"/>
    <w:rsid w:val="009545D7"/>
    <w:rsid w:val="009572E7"/>
    <w:rsid w:val="0096233A"/>
    <w:rsid w:val="009642E4"/>
    <w:rsid w:val="00967AE8"/>
    <w:rsid w:val="00967E36"/>
    <w:rsid w:val="009719D1"/>
    <w:rsid w:val="00972A28"/>
    <w:rsid w:val="00974AA3"/>
    <w:rsid w:val="0097550A"/>
    <w:rsid w:val="00976CD3"/>
    <w:rsid w:val="0098135E"/>
    <w:rsid w:val="009815F2"/>
    <w:rsid w:val="00982076"/>
    <w:rsid w:val="009826A5"/>
    <w:rsid w:val="00982C0F"/>
    <w:rsid w:val="00982F9B"/>
    <w:rsid w:val="00983432"/>
    <w:rsid w:val="00984822"/>
    <w:rsid w:val="00992E5E"/>
    <w:rsid w:val="00995BCF"/>
    <w:rsid w:val="00997604"/>
    <w:rsid w:val="009A1DD9"/>
    <w:rsid w:val="009A291C"/>
    <w:rsid w:val="009A4530"/>
    <w:rsid w:val="009A5346"/>
    <w:rsid w:val="009A6389"/>
    <w:rsid w:val="009A7CCC"/>
    <w:rsid w:val="009B345C"/>
    <w:rsid w:val="009B49F4"/>
    <w:rsid w:val="009B5020"/>
    <w:rsid w:val="009B6F23"/>
    <w:rsid w:val="009B76AA"/>
    <w:rsid w:val="009B7835"/>
    <w:rsid w:val="009C01E8"/>
    <w:rsid w:val="009C0A32"/>
    <w:rsid w:val="009C24D6"/>
    <w:rsid w:val="009C30F8"/>
    <w:rsid w:val="009C378A"/>
    <w:rsid w:val="009C4FB6"/>
    <w:rsid w:val="009D065F"/>
    <w:rsid w:val="009D14F0"/>
    <w:rsid w:val="009D31DD"/>
    <w:rsid w:val="009D43F2"/>
    <w:rsid w:val="009D5980"/>
    <w:rsid w:val="009D6427"/>
    <w:rsid w:val="009E0C4E"/>
    <w:rsid w:val="009E0DB7"/>
    <w:rsid w:val="009E272B"/>
    <w:rsid w:val="009E2781"/>
    <w:rsid w:val="009E32DB"/>
    <w:rsid w:val="009E433B"/>
    <w:rsid w:val="009E47CA"/>
    <w:rsid w:val="009E5ABB"/>
    <w:rsid w:val="009E5F76"/>
    <w:rsid w:val="009F01D7"/>
    <w:rsid w:val="009F0A16"/>
    <w:rsid w:val="009F1D87"/>
    <w:rsid w:val="009F2F43"/>
    <w:rsid w:val="009F63AB"/>
    <w:rsid w:val="009F77C6"/>
    <w:rsid w:val="00A006BD"/>
    <w:rsid w:val="00A006C7"/>
    <w:rsid w:val="00A037C5"/>
    <w:rsid w:val="00A03ABD"/>
    <w:rsid w:val="00A05294"/>
    <w:rsid w:val="00A05A23"/>
    <w:rsid w:val="00A072E3"/>
    <w:rsid w:val="00A10EFA"/>
    <w:rsid w:val="00A11F9D"/>
    <w:rsid w:val="00A13441"/>
    <w:rsid w:val="00A15346"/>
    <w:rsid w:val="00A202F7"/>
    <w:rsid w:val="00A21860"/>
    <w:rsid w:val="00A227D3"/>
    <w:rsid w:val="00A23F76"/>
    <w:rsid w:val="00A24292"/>
    <w:rsid w:val="00A244A6"/>
    <w:rsid w:val="00A265D9"/>
    <w:rsid w:val="00A26AB8"/>
    <w:rsid w:val="00A26EAD"/>
    <w:rsid w:val="00A32ABD"/>
    <w:rsid w:val="00A40DB0"/>
    <w:rsid w:val="00A42B9F"/>
    <w:rsid w:val="00A4394D"/>
    <w:rsid w:val="00A43FC6"/>
    <w:rsid w:val="00A50A63"/>
    <w:rsid w:val="00A51DA0"/>
    <w:rsid w:val="00A51EEC"/>
    <w:rsid w:val="00A53AC6"/>
    <w:rsid w:val="00A54C77"/>
    <w:rsid w:val="00A552D1"/>
    <w:rsid w:val="00A553CE"/>
    <w:rsid w:val="00A553E1"/>
    <w:rsid w:val="00A55D23"/>
    <w:rsid w:val="00A6018B"/>
    <w:rsid w:val="00A60586"/>
    <w:rsid w:val="00A60D9E"/>
    <w:rsid w:val="00A62107"/>
    <w:rsid w:val="00A700C5"/>
    <w:rsid w:val="00A70CB8"/>
    <w:rsid w:val="00A7343C"/>
    <w:rsid w:val="00A76901"/>
    <w:rsid w:val="00A76CC8"/>
    <w:rsid w:val="00A77331"/>
    <w:rsid w:val="00A8187C"/>
    <w:rsid w:val="00A81FB5"/>
    <w:rsid w:val="00A830DB"/>
    <w:rsid w:val="00A835E5"/>
    <w:rsid w:val="00A8427F"/>
    <w:rsid w:val="00A85F6E"/>
    <w:rsid w:val="00A8762D"/>
    <w:rsid w:val="00A903A1"/>
    <w:rsid w:val="00A91682"/>
    <w:rsid w:val="00A931BF"/>
    <w:rsid w:val="00A95CC4"/>
    <w:rsid w:val="00A960CA"/>
    <w:rsid w:val="00A963F3"/>
    <w:rsid w:val="00A96E0D"/>
    <w:rsid w:val="00AA0494"/>
    <w:rsid w:val="00AA0AE8"/>
    <w:rsid w:val="00AA5962"/>
    <w:rsid w:val="00AA61C0"/>
    <w:rsid w:val="00AA6777"/>
    <w:rsid w:val="00AB0D8D"/>
    <w:rsid w:val="00AB3E34"/>
    <w:rsid w:val="00AC3844"/>
    <w:rsid w:val="00AC722F"/>
    <w:rsid w:val="00AD4255"/>
    <w:rsid w:val="00AE04F2"/>
    <w:rsid w:val="00AE4D39"/>
    <w:rsid w:val="00AE5783"/>
    <w:rsid w:val="00AE5FD5"/>
    <w:rsid w:val="00AE6529"/>
    <w:rsid w:val="00AE6DD7"/>
    <w:rsid w:val="00AE7BF2"/>
    <w:rsid w:val="00AF0499"/>
    <w:rsid w:val="00AF74EA"/>
    <w:rsid w:val="00AF7EB9"/>
    <w:rsid w:val="00AF7ED2"/>
    <w:rsid w:val="00AF7F1F"/>
    <w:rsid w:val="00B0112B"/>
    <w:rsid w:val="00B01B66"/>
    <w:rsid w:val="00B06028"/>
    <w:rsid w:val="00B07491"/>
    <w:rsid w:val="00B10B44"/>
    <w:rsid w:val="00B10BBE"/>
    <w:rsid w:val="00B11E38"/>
    <w:rsid w:val="00B12AD6"/>
    <w:rsid w:val="00B1303D"/>
    <w:rsid w:val="00B15D47"/>
    <w:rsid w:val="00B17001"/>
    <w:rsid w:val="00B213B8"/>
    <w:rsid w:val="00B22ED6"/>
    <w:rsid w:val="00B25991"/>
    <w:rsid w:val="00B32554"/>
    <w:rsid w:val="00B32B30"/>
    <w:rsid w:val="00B353DF"/>
    <w:rsid w:val="00B3600D"/>
    <w:rsid w:val="00B41188"/>
    <w:rsid w:val="00B4467E"/>
    <w:rsid w:val="00B44A0C"/>
    <w:rsid w:val="00B467DC"/>
    <w:rsid w:val="00B46BAC"/>
    <w:rsid w:val="00B51568"/>
    <w:rsid w:val="00B54064"/>
    <w:rsid w:val="00B57AE0"/>
    <w:rsid w:val="00B60612"/>
    <w:rsid w:val="00B60C88"/>
    <w:rsid w:val="00B61F44"/>
    <w:rsid w:val="00B6380E"/>
    <w:rsid w:val="00B64289"/>
    <w:rsid w:val="00B70DDC"/>
    <w:rsid w:val="00B71D28"/>
    <w:rsid w:val="00B74CF1"/>
    <w:rsid w:val="00B75499"/>
    <w:rsid w:val="00B75DF1"/>
    <w:rsid w:val="00B76DD6"/>
    <w:rsid w:val="00B773E6"/>
    <w:rsid w:val="00B815F3"/>
    <w:rsid w:val="00B827F1"/>
    <w:rsid w:val="00B84EA8"/>
    <w:rsid w:val="00B85D20"/>
    <w:rsid w:val="00B8604B"/>
    <w:rsid w:val="00B8642C"/>
    <w:rsid w:val="00B90ADB"/>
    <w:rsid w:val="00B910F8"/>
    <w:rsid w:val="00B91977"/>
    <w:rsid w:val="00B91B6C"/>
    <w:rsid w:val="00B9251A"/>
    <w:rsid w:val="00B928AF"/>
    <w:rsid w:val="00B92CDB"/>
    <w:rsid w:val="00B92E4C"/>
    <w:rsid w:val="00B93636"/>
    <w:rsid w:val="00B96D50"/>
    <w:rsid w:val="00B96E48"/>
    <w:rsid w:val="00BA0B5E"/>
    <w:rsid w:val="00BA155F"/>
    <w:rsid w:val="00BA18CA"/>
    <w:rsid w:val="00BA2917"/>
    <w:rsid w:val="00BA5C96"/>
    <w:rsid w:val="00BA7409"/>
    <w:rsid w:val="00BA7C9B"/>
    <w:rsid w:val="00BB15B4"/>
    <w:rsid w:val="00BB1D8B"/>
    <w:rsid w:val="00BB64AC"/>
    <w:rsid w:val="00BB7C97"/>
    <w:rsid w:val="00BB7E9D"/>
    <w:rsid w:val="00BC18A1"/>
    <w:rsid w:val="00BC2AA4"/>
    <w:rsid w:val="00BC2B55"/>
    <w:rsid w:val="00BC3856"/>
    <w:rsid w:val="00BC6388"/>
    <w:rsid w:val="00BC63CA"/>
    <w:rsid w:val="00BC74FC"/>
    <w:rsid w:val="00BC76C7"/>
    <w:rsid w:val="00BD3F6A"/>
    <w:rsid w:val="00BD4A90"/>
    <w:rsid w:val="00BD4E1E"/>
    <w:rsid w:val="00BD7F25"/>
    <w:rsid w:val="00BD7F5C"/>
    <w:rsid w:val="00BE0A7B"/>
    <w:rsid w:val="00BE1966"/>
    <w:rsid w:val="00BE1A98"/>
    <w:rsid w:val="00BE4835"/>
    <w:rsid w:val="00BE4FB1"/>
    <w:rsid w:val="00BE6C54"/>
    <w:rsid w:val="00BF154C"/>
    <w:rsid w:val="00BF2178"/>
    <w:rsid w:val="00BF2328"/>
    <w:rsid w:val="00BF3E24"/>
    <w:rsid w:val="00BF7E12"/>
    <w:rsid w:val="00C00440"/>
    <w:rsid w:val="00C0173E"/>
    <w:rsid w:val="00C02394"/>
    <w:rsid w:val="00C03C8A"/>
    <w:rsid w:val="00C046C4"/>
    <w:rsid w:val="00C05350"/>
    <w:rsid w:val="00C067E8"/>
    <w:rsid w:val="00C06CBB"/>
    <w:rsid w:val="00C07C81"/>
    <w:rsid w:val="00C10882"/>
    <w:rsid w:val="00C1333B"/>
    <w:rsid w:val="00C1538F"/>
    <w:rsid w:val="00C17D4A"/>
    <w:rsid w:val="00C23427"/>
    <w:rsid w:val="00C25BE0"/>
    <w:rsid w:val="00C27A2D"/>
    <w:rsid w:val="00C27C76"/>
    <w:rsid w:val="00C27DED"/>
    <w:rsid w:val="00C34C0D"/>
    <w:rsid w:val="00C3532D"/>
    <w:rsid w:val="00C40881"/>
    <w:rsid w:val="00C40D7D"/>
    <w:rsid w:val="00C41E77"/>
    <w:rsid w:val="00C429CB"/>
    <w:rsid w:val="00C42C22"/>
    <w:rsid w:val="00C506CE"/>
    <w:rsid w:val="00C51B9F"/>
    <w:rsid w:val="00C51EAE"/>
    <w:rsid w:val="00C54D6A"/>
    <w:rsid w:val="00C56256"/>
    <w:rsid w:val="00C61A45"/>
    <w:rsid w:val="00C6335B"/>
    <w:rsid w:val="00C645B9"/>
    <w:rsid w:val="00C659CC"/>
    <w:rsid w:val="00C700F0"/>
    <w:rsid w:val="00C7299F"/>
    <w:rsid w:val="00C72E5F"/>
    <w:rsid w:val="00C7446C"/>
    <w:rsid w:val="00C77532"/>
    <w:rsid w:val="00C80514"/>
    <w:rsid w:val="00C82080"/>
    <w:rsid w:val="00C832A7"/>
    <w:rsid w:val="00C83AA4"/>
    <w:rsid w:val="00C83D32"/>
    <w:rsid w:val="00C90D26"/>
    <w:rsid w:val="00C91058"/>
    <w:rsid w:val="00C919C0"/>
    <w:rsid w:val="00C91E9C"/>
    <w:rsid w:val="00C973E6"/>
    <w:rsid w:val="00CA15CA"/>
    <w:rsid w:val="00CA1E93"/>
    <w:rsid w:val="00CA624F"/>
    <w:rsid w:val="00CA6E92"/>
    <w:rsid w:val="00CA76CF"/>
    <w:rsid w:val="00CB0E4C"/>
    <w:rsid w:val="00CB195E"/>
    <w:rsid w:val="00CB1BDD"/>
    <w:rsid w:val="00CB3A14"/>
    <w:rsid w:val="00CB5C70"/>
    <w:rsid w:val="00CB5E8D"/>
    <w:rsid w:val="00CB67D5"/>
    <w:rsid w:val="00CC3268"/>
    <w:rsid w:val="00CC5715"/>
    <w:rsid w:val="00CC5B26"/>
    <w:rsid w:val="00CC5EFA"/>
    <w:rsid w:val="00CC6338"/>
    <w:rsid w:val="00CC69FB"/>
    <w:rsid w:val="00CD0299"/>
    <w:rsid w:val="00CD0F94"/>
    <w:rsid w:val="00CD10B1"/>
    <w:rsid w:val="00CD13D3"/>
    <w:rsid w:val="00CD45F0"/>
    <w:rsid w:val="00CD5325"/>
    <w:rsid w:val="00CD6A09"/>
    <w:rsid w:val="00CD7A06"/>
    <w:rsid w:val="00CE3749"/>
    <w:rsid w:val="00CF0357"/>
    <w:rsid w:val="00CF0C48"/>
    <w:rsid w:val="00CF2074"/>
    <w:rsid w:val="00CF2672"/>
    <w:rsid w:val="00CF4041"/>
    <w:rsid w:val="00CF4B7F"/>
    <w:rsid w:val="00CF51F6"/>
    <w:rsid w:val="00CF5486"/>
    <w:rsid w:val="00CF66BF"/>
    <w:rsid w:val="00CF70FA"/>
    <w:rsid w:val="00CF7E79"/>
    <w:rsid w:val="00D0302B"/>
    <w:rsid w:val="00D03442"/>
    <w:rsid w:val="00D04D78"/>
    <w:rsid w:val="00D077DC"/>
    <w:rsid w:val="00D13D5E"/>
    <w:rsid w:val="00D1501A"/>
    <w:rsid w:val="00D153E6"/>
    <w:rsid w:val="00D17EB1"/>
    <w:rsid w:val="00D252CB"/>
    <w:rsid w:val="00D304A1"/>
    <w:rsid w:val="00D31456"/>
    <w:rsid w:val="00D35825"/>
    <w:rsid w:val="00D36E73"/>
    <w:rsid w:val="00D37096"/>
    <w:rsid w:val="00D40EC1"/>
    <w:rsid w:val="00D42E5F"/>
    <w:rsid w:val="00D46631"/>
    <w:rsid w:val="00D46C24"/>
    <w:rsid w:val="00D46FCA"/>
    <w:rsid w:val="00D513F1"/>
    <w:rsid w:val="00D51798"/>
    <w:rsid w:val="00D57F25"/>
    <w:rsid w:val="00D60E98"/>
    <w:rsid w:val="00D615B2"/>
    <w:rsid w:val="00D61EE2"/>
    <w:rsid w:val="00D632D3"/>
    <w:rsid w:val="00D634F5"/>
    <w:rsid w:val="00D7188E"/>
    <w:rsid w:val="00D71CA6"/>
    <w:rsid w:val="00D73D82"/>
    <w:rsid w:val="00D74182"/>
    <w:rsid w:val="00D75C56"/>
    <w:rsid w:val="00D82711"/>
    <w:rsid w:val="00D829CA"/>
    <w:rsid w:val="00D82DBB"/>
    <w:rsid w:val="00D82DE9"/>
    <w:rsid w:val="00D8622B"/>
    <w:rsid w:val="00D8648D"/>
    <w:rsid w:val="00D86944"/>
    <w:rsid w:val="00D964E3"/>
    <w:rsid w:val="00D966D6"/>
    <w:rsid w:val="00D96A36"/>
    <w:rsid w:val="00DA1461"/>
    <w:rsid w:val="00DA25DF"/>
    <w:rsid w:val="00DA3264"/>
    <w:rsid w:val="00DB0142"/>
    <w:rsid w:val="00DB01E9"/>
    <w:rsid w:val="00DB12F9"/>
    <w:rsid w:val="00DB2AA7"/>
    <w:rsid w:val="00DB4CCA"/>
    <w:rsid w:val="00DB67FC"/>
    <w:rsid w:val="00DC0AA6"/>
    <w:rsid w:val="00DC406B"/>
    <w:rsid w:val="00DC43B2"/>
    <w:rsid w:val="00DC5922"/>
    <w:rsid w:val="00DC6527"/>
    <w:rsid w:val="00DC7BEF"/>
    <w:rsid w:val="00DD38DE"/>
    <w:rsid w:val="00DD5458"/>
    <w:rsid w:val="00DE5B36"/>
    <w:rsid w:val="00DE61B1"/>
    <w:rsid w:val="00DE61C8"/>
    <w:rsid w:val="00DF2814"/>
    <w:rsid w:val="00DF4AA9"/>
    <w:rsid w:val="00DF70CF"/>
    <w:rsid w:val="00DF72C9"/>
    <w:rsid w:val="00E069B8"/>
    <w:rsid w:val="00E07A5F"/>
    <w:rsid w:val="00E10068"/>
    <w:rsid w:val="00E11BE6"/>
    <w:rsid w:val="00E134CF"/>
    <w:rsid w:val="00E14985"/>
    <w:rsid w:val="00E14CB8"/>
    <w:rsid w:val="00E20795"/>
    <w:rsid w:val="00E314EA"/>
    <w:rsid w:val="00E31BBF"/>
    <w:rsid w:val="00E32CB4"/>
    <w:rsid w:val="00E33373"/>
    <w:rsid w:val="00E33C7A"/>
    <w:rsid w:val="00E36CCB"/>
    <w:rsid w:val="00E37143"/>
    <w:rsid w:val="00E371C4"/>
    <w:rsid w:val="00E413B5"/>
    <w:rsid w:val="00E420AF"/>
    <w:rsid w:val="00E43D3A"/>
    <w:rsid w:val="00E46179"/>
    <w:rsid w:val="00E47298"/>
    <w:rsid w:val="00E47CB5"/>
    <w:rsid w:val="00E507A7"/>
    <w:rsid w:val="00E541DF"/>
    <w:rsid w:val="00E553C9"/>
    <w:rsid w:val="00E647C7"/>
    <w:rsid w:val="00E721FF"/>
    <w:rsid w:val="00E743B1"/>
    <w:rsid w:val="00E7590F"/>
    <w:rsid w:val="00E81FD0"/>
    <w:rsid w:val="00E8203E"/>
    <w:rsid w:val="00E82C1D"/>
    <w:rsid w:val="00E920E8"/>
    <w:rsid w:val="00E9629E"/>
    <w:rsid w:val="00E976DB"/>
    <w:rsid w:val="00E9777C"/>
    <w:rsid w:val="00EA0E74"/>
    <w:rsid w:val="00EA1767"/>
    <w:rsid w:val="00EA185D"/>
    <w:rsid w:val="00EA264C"/>
    <w:rsid w:val="00EA7AF1"/>
    <w:rsid w:val="00EB27B4"/>
    <w:rsid w:val="00EC2E53"/>
    <w:rsid w:val="00EC41EE"/>
    <w:rsid w:val="00EC4655"/>
    <w:rsid w:val="00EC7FFC"/>
    <w:rsid w:val="00ED113C"/>
    <w:rsid w:val="00ED16DC"/>
    <w:rsid w:val="00ED1ACC"/>
    <w:rsid w:val="00ED1F6F"/>
    <w:rsid w:val="00ED325D"/>
    <w:rsid w:val="00ED5002"/>
    <w:rsid w:val="00ED5015"/>
    <w:rsid w:val="00ED519B"/>
    <w:rsid w:val="00EE0797"/>
    <w:rsid w:val="00EE2468"/>
    <w:rsid w:val="00EE7C91"/>
    <w:rsid w:val="00EF0AD1"/>
    <w:rsid w:val="00EF162A"/>
    <w:rsid w:val="00EF38F8"/>
    <w:rsid w:val="00EF50A2"/>
    <w:rsid w:val="00EF56EC"/>
    <w:rsid w:val="00EF5888"/>
    <w:rsid w:val="00EF6E5E"/>
    <w:rsid w:val="00EF7A53"/>
    <w:rsid w:val="00F00136"/>
    <w:rsid w:val="00F015F8"/>
    <w:rsid w:val="00F02BC2"/>
    <w:rsid w:val="00F14F4C"/>
    <w:rsid w:val="00F160EC"/>
    <w:rsid w:val="00F1719B"/>
    <w:rsid w:val="00F22453"/>
    <w:rsid w:val="00F2355B"/>
    <w:rsid w:val="00F324CD"/>
    <w:rsid w:val="00F32CC2"/>
    <w:rsid w:val="00F33118"/>
    <w:rsid w:val="00F349DB"/>
    <w:rsid w:val="00F35086"/>
    <w:rsid w:val="00F35E79"/>
    <w:rsid w:val="00F404A2"/>
    <w:rsid w:val="00F42664"/>
    <w:rsid w:val="00F426FD"/>
    <w:rsid w:val="00F43BA9"/>
    <w:rsid w:val="00F45804"/>
    <w:rsid w:val="00F50FBB"/>
    <w:rsid w:val="00F51A66"/>
    <w:rsid w:val="00F55DDF"/>
    <w:rsid w:val="00F57E6F"/>
    <w:rsid w:val="00F656AE"/>
    <w:rsid w:val="00F65721"/>
    <w:rsid w:val="00F6592D"/>
    <w:rsid w:val="00F66E6B"/>
    <w:rsid w:val="00F66F7A"/>
    <w:rsid w:val="00F67921"/>
    <w:rsid w:val="00F67AC7"/>
    <w:rsid w:val="00F71E4E"/>
    <w:rsid w:val="00F723C4"/>
    <w:rsid w:val="00F738B1"/>
    <w:rsid w:val="00F73F9B"/>
    <w:rsid w:val="00F75A2C"/>
    <w:rsid w:val="00F76404"/>
    <w:rsid w:val="00F81BBB"/>
    <w:rsid w:val="00F8362E"/>
    <w:rsid w:val="00F84278"/>
    <w:rsid w:val="00F87612"/>
    <w:rsid w:val="00F929F2"/>
    <w:rsid w:val="00F952A3"/>
    <w:rsid w:val="00F95A4C"/>
    <w:rsid w:val="00F970CE"/>
    <w:rsid w:val="00F97469"/>
    <w:rsid w:val="00F97FD2"/>
    <w:rsid w:val="00FA1A34"/>
    <w:rsid w:val="00FA3396"/>
    <w:rsid w:val="00FB14BA"/>
    <w:rsid w:val="00FB18DD"/>
    <w:rsid w:val="00FB2512"/>
    <w:rsid w:val="00FB2E2E"/>
    <w:rsid w:val="00FB481B"/>
    <w:rsid w:val="00FB4DD5"/>
    <w:rsid w:val="00FC4482"/>
    <w:rsid w:val="00FC57F3"/>
    <w:rsid w:val="00FC5DBB"/>
    <w:rsid w:val="00FD06C9"/>
    <w:rsid w:val="00FD0F5C"/>
    <w:rsid w:val="00FD38FE"/>
    <w:rsid w:val="00FD4AB6"/>
    <w:rsid w:val="00FD6ED6"/>
    <w:rsid w:val="00FE1664"/>
    <w:rsid w:val="00FE4E4D"/>
    <w:rsid w:val="00FF4402"/>
    <w:rsid w:val="00FF4C2E"/>
    <w:rsid w:val="00FF4C39"/>
    <w:rsid w:val="00FF5F84"/>
    <w:rsid w:val="00FF7F6C"/>
    <w:rsid w:val="013FA23C"/>
    <w:rsid w:val="016A67DF"/>
    <w:rsid w:val="018C25D0"/>
    <w:rsid w:val="0198A0DE"/>
    <w:rsid w:val="019F23BC"/>
    <w:rsid w:val="01D47B57"/>
    <w:rsid w:val="01F5EEFB"/>
    <w:rsid w:val="0202235C"/>
    <w:rsid w:val="02110988"/>
    <w:rsid w:val="024047CD"/>
    <w:rsid w:val="02E2E6A8"/>
    <w:rsid w:val="02EAB59B"/>
    <w:rsid w:val="0350BE53"/>
    <w:rsid w:val="03782352"/>
    <w:rsid w:val="03C9503E"/>
    <w:rsid w:val="03F3FC68"/>
    <w:rsid w:val="0404ACA7"/>
    <w:rsid w:val="040A1FD4"/>
    <w:rsid w:val="0449E24E"/>
    <w:rsid w:val="0457E085"/>
    <w:rsid w:val="04820783"/>
    <w:rsid w:val="0482E24C"/>
    <w:rsid w:val="0492353F"/>
    <w:rsid w:val="04E77DFA"/>
    <w:rsid w:val="04ECEC37"/>
    <w:rsid w:val="0512662B"/>
    <w:rsid w:val="05223F46"/>
    <w:rsid w:val="0562A531"/>
    <w:rsid w:val="056E8336"/>
    <w:rsid w:val="057345EF"/>
    <w:rsid w:val="05EBBE60"/>
    <w:rsid w:val="0626C687"/>
    <w:rsid w:val="066320A8"/>
    <w:rsid w:val="06E3BF33"/>
    <w:rsid w:val="070ECEC7"/>
    <w:rsid w:val="0719E104"/>
    <w:rsid w:val="077E348B"/>
    <w:rsid w:val="08704007"/>
    <w:rsid w:val="08865335"/>
    <w:rsid w:val="094858B7"/>
    <w:rsid w:val="097228A2"/>
    <w:rsid w:val="09A08E8D"/>
    <w:rsid w:val="09D1DE53"/>
    <w:rsid w:val="0A3BBBB5"/>
    <w:rsid w:val="0A3C4C85"/>
    <w:rsid w:val="0A54819D"/>
    <w:rsid w:val="0AB078B2"/>
    <w:rsid w:val="0AB6B486"/>
    <w:rsid w:val="0AC84A15"/>
    <w:rsid w:val="0AEA2C41"/>
    <w:rsid w:val="0AEDA771"/>
    <w:rsid w:val="0B3C5EEE"/>
    <w:rsid w:val="0B40570A"/>
    <w:rsid w:val="0B619C8F"/>
    <w:rsid w:val="0B6F5A9E"/>
    <w:rsid w:val="0B936E14"/>
    <w:rsid w:val="0BA85B6E"/>
    <w:rsid w:val="0BDACF74"/>
    <w:rsid w:val="0C1C15F8"/>
    <w:rsid w:val="0C2E6A96"/>
    <w:rsid w:val="0C68F0A3"/>
    <w:rsid w:val="0C922F2B"/>
    <w:rsid w:val="0C998E71"/>
    <w:rsid w:val="0CC31F4D"/>
    <w:rsid w:val="0CD365FF"/>
    <w:rsid w:val="0CD8D760"/>
    <w:rsid w:val="0D2246C9"/>
    <w:rsid w:val="0D373BB5"/>
    <w:rsid w:val="0D46E436"/>
    <w:rsid w:val="0D53239B"/>
    <w:rsid w:val="0DED7571"/>
    <w:rsid w:val="0E152F41"/>
    <w:rsid w:val="0E2CDABA"/>
    <w:rsid w:val="0E3E9F5C"/>
    <w:rsid w:val="0E4B7569"/>
    <w:rsid w:val="0E6FCF84"/>
    <w:rsid w:val="0E93CDA3"/>
    <w:rsid w:val="0E940543"/>
    <w:rsid w:val="0EA199BD"/>
    <w:rsid w:val="0EC1552A"/>
    <w:rsid w:val="0F6CA830"/>
    <w:rsid w:val="0F848238"/>
    <w:rsid w:val="0FBD8398"/>
    <w:rsid w:val="0FCD4F03"/>
    <w:rsid w:val="0FDBED3D"/>
    <w:rsid w:val="101763C6"/>
    <w:rsid w:val="103820BC"/>
    <w:rsid w:val="109BF834"/>
    <w:rsid w:val="10C28D76"/>
    <w:rsid w:val="10C55236"/>
    <w:rsid w:val="10C8C9D7"/>
    <w:rsid w:val="10CD65E3"/>
    <w:rsid w:val="10DD70B7"/>
    <w:rsid w:val="117459FD"/>
    <w:rsid w:val="11916AFA"/>
    <w:rsid w:val="119D149E"/>
    <w:rsid w:val="11A6D722"/>
    <w:rsid w:val="11D817D5"/>
    <w:rsid w:val="11DA74FB"/>
    <w:rsid w:val="12143AF0"/>
    <w:rsid w:val="124AFB88"/>
    <w:rsid w:val="12864698"/>
    <w:rsid w:val="12BC83DE"/>
    <w:rsid w:val="13173213"/>
    <w:rsid w:val="1323BF4D"/>
    <w:rsid w:val="133259D3"/>
    <w:rsid w:val="134B68EF"/>
    <w:rsid w:val="134C2996"/>
    <w:rsid w:val="13A061F2"/>
    <w:rsid w:val="13BF1D04"/>
    <w:rsid w:val="13D59589"/>
    <w:rsid w:val="13F23763"/>
    <w:rsid w:val="13FD38D3"/>
    <w:rsid w:val="141FC753"/>
    <w:rsid w:val="148ABD1E"/>
    <w:rsid w:val="14BC2BBC"/>
    <w:rsid w:val="14F445EC"/>
    <w:rsid w:val="15613E0B"/>
    <w:rsid w:val="156DF568"/>
    <w:rsid w:val="1589E9E9"/>
    <w:rsid w:val="15967194"/>
    <w:rsid w:val="1650D936"/>
    <w:rsid w:val="169A7B90"/>
    <w:rsid w:val="16AF9D5E"/>
    <w:rsid w:val="174548C6"/>
    <w:rsid w:val="178D327A"/>
    <w:rsid w:val="179D40EC"/>
    <w:rsid w:val="179DC17D"/>
    <w:rsid w:val="17C3BF0A"/>
    <w:rsid w:val="17D10C2A"/>
    <w:rsid w:val="17D5B53E"/>
    <w:rsid w:val="17DC253A"/>
    <w:rsid w:val="17EE56C9"/>
    <w:rsid w:val="17F241C3"/>
    <w:rsid w:val="181716B6"/>
    <w:rsid w:val="1853A8B1"/>
    <w:rsid w:val="1867053B"/>
    <w:rsid w:val="186D4BB8"/>
    <w:rsid w:val="18A9FC33"/>
    <w:rsid w:val="192B4ABB"/>
    <w:rsid w:val="1934A340"/>
    <w:rsid w:val="19586CC5"/>
    <w:rsid w:val="19A16FDB"/>
    <w:rsid w:val="19B54D9E"/>
    <w:rsid w:val="19BC2CCA"/>
    <w:rsid w:val="19DF1118"/>
    <w:rsid w:val="1A7D2BE1"/>
    <w:rsid w:val="1AB3AFF3"/>
    <w:rsid w:val="1B314667"/>
    <w:rsid w:val="1B36B902"/>
    <w:rsid w:val="1B6C25E4"/>
    <w:rsid w:val="1B7607F8"/>
    <w:rsid w:val="1B843EEF"/>
    <w:rsid w:val="1BC609C7"/>
    <w:rsid w:val="1BD4454D"/>
    <w:rsid w:val="1C48A77B"/>
    <w:rsid w:val="1C57A578"/>
    <w:rsid w:val="1C949775"/>
    <w:rsid w:val="1CAB417D"/>
    <w:rsid w:val="1CCBF138"/>
    <w:rsid w:val="1CF6409F"/>
    <w:rsid w:val="1D21EB17"/>
    <w:rsid w:val="1D223A5F"/>
    <w:rsid w:val="1D23427E"/>
    <w:rsid w:val="1DA6CD40"/>
    <w:rsid w:val="1DC4245F"/>
    <w:rsid w:val="1E1212E8"/>
    <w:rsid w:val="1E47093C"/>
    <w:rsid w:val="1E509B4B"/>
    <w:rsid w:val="1EDA5797"/>
    <w:rsid w:val="1F7869A7"/>
    <w:rsid w:val="1FCE7519"/>
    <w:rsid w:val="1FE65319"/>
    <w:rsid w:val="1FF7B47E"/>
    <w:rsid w:val="2017CB14"/>
    <w:rsid w:val="201E0F1A"/>
    <w:rsid w:val="20483F53"/>
    <w:rsid w:val="205AC4C5"/>
    <w:rsid w:val="206466FA"/>
    <w:rsid w:val="2089907F"/>
    <w:rsid w:val="2131DE37"/>
    <w:rsid w:val="216A513A"/>
    <w:rsid w:val="2179C84B"/>
    <w:rsid w:val="21C84D09"/>
    <w:rsid w:val="21CB4110"/>
    <w:rsid w:val="21EE8441"/>
    <w:rsid w:val="220C1182"/>
    <w:rsid w:val="2222ACB4"/>
    <w:rsid w:val="22A082B3"/>
    <w:rsid w:val="22A20A11"/>
    <w:rsid w:val="22C201FE"/>
    <w:rsid w:val="22CBB753"/>
    <w:rsid w:val="22F485DE"/>
    <w:rsid w:val="2358EAFB"/>
    <w:rsid w:val="2359735A"/>
    <w:rsid w:val="23733582"/>
    <w:rsid w:val="2377CA0F"/>
    <w:rsid w:val="23782053"/>
    <w:rsid w:val="238B5875"/>
    <w:rsid w:val="243365E3"/>
    <w:rsid w:val="244FF2D7"/>
    <w:rsid w:val="24557D6A"/>
    <w:rsid w:val="245F48BA"/>
    <w:rsid w:val="249C26CD"/>
    <w:rsid w:val="249F50D7"/>
    <w:rsid w:val="24A664A4"/>
    <w:rsid w:val="24BE7B11"/>
    <w:rsid w:val="250F05E3"/>
    <w:rsid w:val="252DBCEB"/>
    <w:rsid w:val="2598A646"/>
    <w:rsid w:val="25C04097"/>
    <w:rsid w:val="25DC809F"/>
    <w:rsid w:val="25F1DC7C"/>
    <w:rsid w:val="26054F5A"/>
    <w:rsid w:val="2611AA6B"/>
    <w:rsid w:val="265A4B6F"/>
    <w:rsid w:val="266B7CF7"/>
    <w:rsid w:val="266C06B1"/>
    <w:rsid w:val="267841C2"/>
    <w:rsid w:val="2698FDA6"/>
    <w:rsid w:val="26BBE691"/>
    <w:rsid w:val="26D10B4A"/>
    <w:rsid w:val="2772F42B"/>
    <w:rsid w:val="277F82C5"/>
    <w:rsid w:val="27937906"/>
    <w:rsid w:val="27DBDCCE"/>
    <w:rsid w:val="27ECB712"/>
    <w:rsid w:val="27FB9CEE"/>
    <w:rsid w:val="280ABAE7"/>
    <w:rsid w:val="280DE524"/>
    <w:rsid w:val="281CD6EC"/>
    <w:rsid w:val="285DC5C5"/>
    <w:rsid w:val="28A6ABAC"/>
    <w:rsid w:val="28B34351"/>
    <w:rsid w:val="28C232F9"/>
    <w:rsid w:val="28D12BEA"/>
    <w:rsid w:val="28D2EEC3"/>
    <w:rsid w:val="28E97A1F"/>
    <w:rsid w:val="28FC397B"/>
    <w:rsid w:val="2902412E"/>
    <w:rsid w:val="292B68C1"/>
    <w:rsid w:val="296C88CE"/>
    <w:rsid w:val="2987C6EF"/>
    <w:rsid w:val="29BD989C"/>
    <w:rsid w:val="2A18281F"/>
    <w:rsid w:val="2A5390A2"/>
    <w:rsid w:val="2A685F74"/>
    <w:rsid w:val="2A6C8E83"/>
    <w:rsid w:val="2AD7A12D"/>
    <w:rsid w:val="2ADF4E73"/>
    <w:rsid w:val="2B0AFC17"/>
    <w:rsid w:val="2B748C24"/>
    <w:rsid w:val="2B7CDD6F"/>
    <w:rsid w:val="2BA341F5"/>
    <w:rsid w:val="2BA6F0D8"/>
    <w:rsid w:val="2C085EE4"/>
    <w:rsid w:val="2C1776A5"/>
    <w:rsid w:val="2C17BF20"/>
    <w:rsid w:val="2C606191"/>
    <w:rsid w:val="2CAC392D"/>
    <w:rsid w:val="2CDB58FC"/>
    <w:rsid w:val="2CF33C0C"/>
    <w:rsid w:val="2D34C1FD"/>
    <w:rsid w:val="2D57EA3F"/>
    <w:rsid w:val="2D78B4A1"/>
    <w:rsid w:val="2DBB1A62"/>
    <w:rsid w:val="2DEA58DF"/>
    <w:rsid w:val="2DF772C3"/>
    <w:rsid w:val="2E0EB5D4"/>
    <w:rsid w:val="2E453AEB"/>
    <w:rsid w:val="2E779EC5"/>
    <w:rsid w:val="2E88295D"/>
    <w:rsid w:val="2EA91550"/>
    <w:rsid w:val="2EC6442F"/>
    <w:rsid w:val="2ECE0B1C"/>
    <w:rsid w:val="2F11D31B"/>
    <w:rsid w:val="2F193779"/>
    <w:rsid w:val="2F1C9C48"/>
    <w:rsid w:val="2F2E82E3"/>
    <w:rsid w:val="2FCBFDE7"/>
    <w:rsid w:val="3047FD47"/>
    <w:rsid w:val="307A48A8"/>
    <w:rsid w:val="309F3614"/>
    <w:rsid w:val="30ABD3AB"/>
    <w:rsid w:val="30CB057B"/>
    <w:rsid w:val="30D83EF3"/>
    <w:rsid w:val="30E9BFE6"/>
    <w:rsid w:val="30FFAA41"/>
    <w:rsid w:val="31779AB3"/>
    <w:rsid w:val="318FC886"/>
    <w:rsid w:val="31A034CA"/>
    <w:rsid w:val="32079793"/>
    <w:rsid w:val="3207BFF9"/>
    <w:rsid w:val="3250C773"/>
    <w:rsid w:val="32E48092"/>
    <w:rsid w:val="32FDA440"/>
    <w:rsid w:val="33023E3D"/>
    <w:rsid w:val="333C052B"/>
    <w:rsid w:val="34092645"/>
    <w:rsid w:val="340B2A9C"/>
    <w:rsid w:val="34419E99"/>
    <w:rsid w:val="34454312"/>
    <w:rsid w:val="344CEE44"/>
    <w:rsid w:val="34615A59"/>
    <w:rsid w:val="3489E8B0"/>
    <w:rsid w:val="34A2CC9A"/>
    <w:rsid w:val="34A9635B"/>
    <w:rsid w:val="34A9DEA0"/>
    <w:rsid w:val="34B7895D"/>
    <w:rsid w:val="34C39F6B"/>
    <w:rsid w:val="35BA2C6E"/>
    <w:rsid w:val="3610E9E5"/>
    <w:rsid w:val="364E6EDA"/>
    <w:rsid w:val="36888353"/>
    <w:rsid w:val="36E1219F"/>
    <w:rsid w:val="3720303E"/>
    <w:rsid w:val="37CDB411"/>
    <w:rsid w:val="37E4D31A"/>
    <w:rsid w:val="37FE5020"/>
    <w:rsid w:val="380F764E"/>
    <w:rsid w:val="3812E054"/>
    <w:rsid w:val="3824BF6C"/>
    <w:rsid w:val="3892CB2D"/>
    <w:rsid w:val="38A77A8A"/>
    <w:rsid w:val="38E750CF"/>
    <w:rsid w:val="38EC730C"/>
    <w:rsid w:val="38FF73AE"/>
    <w:rsid w:val="3904D083"/>
    <w:rsid w:val="3906BAA7"/>
    <w:rsid w:val="392582B2"/>
    <w:rsid w:val="393B674C"/>
    <w:rsid w:val="3948D157"/>
    <w:rsid w:val="39783B94"/>
    <w:rsid w:val="39A676B4"/>
    <w:rsid w:val="39EFA0C6"/>
    <w:rsid w:val="39F16045"/>
    <w:rsid w:val="3A00B766"/>
    <w:rsid w:val="3A2A5CD6"/>
    <w:rsid w:val="3A348CEE"/>
    <w:rsid w:val="3A359ECD"/>
    <w:rsid w:val="3A89596A"/>
    <w:rsid w:val="3AB19031"/>
    <w:rsid w:val="3B1DD658"/>
    <w:rsid w:val="3B471710"/>
    <w:rsid w:val="3B52D996"/>
    <w:rsid w:val="3B8E4915"/>
    <w:rsid w:val="3BB47BAA"/>
    <w:rsid w:val="3BBECAF1"/>
    <w:rsid w:val="3BC62A30"/>
    <w:rsid w:val="3C6179FE"/>
    <w:rsid w:val="3CC95A15"/>
    <w:rsid w:val="3CE77CD7"/>
    <w:rsid w:val="3CF9321E"/>
    <w:rsid w:val="3CFA5111"/>
    <w:rsid w:val="3D2D3FD9"/>
    <w:rsid w:val="3D3201DE"/>
    <w:rsid w:val="3D495C95"/>
    <w:rsid w:val="3E1B5BB4"/>
    <w:rsid w:val="3E30964D"/>
    <w:rsid w:val="3E4044C4"/>
    <w:rsid w:val="3E8E342F"/>
    <w:rsid w:val="3F0B3176"/>
    <w:rsid w:val="3F212B7B"/>
    <w:rsid w:val="3F317694"/>
    <w:rsid w:val="3F4A96F2"/>
    <w:rsid w:val="3F534C03"/>
    <w:rsid w:val="3F8438C3"/>
    <w:rsid w:val="3F8536F2"/>
    <w:rsid w:val="3F893413"/>
    <w:rsid w:val="3F89B345"/>
    <w:rsid w:val="3FA41389"/>
    <w:rsid w:val="4023D5E9"/>
    <w:rsid w:val="40583926"/>
    <w:rsid w:val="40A84437"/>
    <w:rsid w:val="40B1CFAB"/>
    <w:rsid w:val="40ED3543"/>
    <w:rsid w:val="40EFEFCE"/>
    <w:rsid w:val="410A6BE7"/>
    <w:rsid w:val="413D8821"/>
    <w:rsid w:val="414612C9"/>
    <w:rsid w:val="416F21D9"/>
    <w:rsid w:val="418B97AC"/>
    <w:rsid w:val="418D0B8C"/>
    <w:rsid w:val="419DC0B6"/>
    <w:rsid w:val="421DED82"/>
    <w:rsid w:val="4255885D"/>
    <w:rsid w:val="4276BD44"/>
    <w:rsid w:val="42A3AC92"/>
    <w:rsid w:val="42F5666B"/>
    <w:rsid w:val="4302766C"/>
    <w:rsid w:val="431D9694"/>
    <w:rsid w:val="432EB9DD"/>
    <w:rsid w:val="433BA28F"/>
    <w:rsid w:val="43621897"/>
    <w:rsid w:val="437B1B87"/>
    <w:rsid w:val="438E29FC"/>
    <w:rsid w:val="43AA2707"/>
    <w:rsid w:val="43AD7A1F"/>
    <w:rsid w:val="43C84EFB"/>
    <w:rsid w:val="442A90E4"/>
    <w:rsid w:val="44302058"/>
    <w:rsid w:val="443AEBC2"/>
    <w:rsid w:val="449A502C"/>
    <w:rsid w:val="44AB62FC"/>
    <w:rsid w:val="454C1025"/>
    <w:rsid w:val="4606CFF5"/>
    <w:rsid w:val="4639814F"/>
    <w:rsid w:val="46737B22"/>
    <w:rsid w:val="468B7210"/>
    <w:rsid w:val="46ABAA67"/>
    <w:rsid w:val="46BFD84B"/>
    <w:rsid w:val="46DC62AD"/>
    <w:rsid w:val="4759A5B8"/>
    <w:rsid w:val="477B6629"/>
    <w:rsid w:val="47ADACBA"/>
    <w:rsid w:val="47D5C146"/>
    <w:rsid w:val="481154F8"/>
    <w:rsid w:val="4866B333"/>
    <w:rsid w:val="48743C0A"/>
    <w:rsid w:val="48C96E4A"/>
    <w:rsid w:val="48EC5C65"/>
    <w:rsid w:val="48EFC86A"/>
    <w:rsid w:val="490034AE"/>
    <w:rsid w:val="49056FFE"/>
    <w:rsid w:val="4910A8EC"/>
    <w:rsid w:val="4986FE13"/>
    <w:rsid w:val="498B1F82"/>
    <w:rsid w:val="49C6F531"/>
    <w:rsid w:val="49D7D3FA"/>
    <w:rsid w:val="4A1D5004"/>
    <w:rsid w:val="4A1FA995"/>
    <w:rsid w:val="4A20132D"/>
    <w:rsid w:val="4A29AF08"/>
    <w:rsid w:val="4A95F2B0"/>
    <w:rsid w:val="4AAA6859"/>
    <w:rsid w:val="4AF72E7B"/>
    <w:rsid w:val="4B631F73"/>
    <w:rsid w:val="4BC28FEB"/>
    <w:rsid w:val="4BD67E97"/>
    <w:rsid w:val="4BF53F16"/>
    <w:rsid w:val="4C147872"/>
    <w:rsid w:val="4C499767"/>
    <w:rsid w:val="4C513FAA"/>
    <w:rsid w:val="4CED1089"/>
    <w:rsid w:val="4D5608E4"/>
    <w:rsid w:val="4DBE9579"/>
    <w:rsid w:val="4E23F095"/>
    <w:rsid w:val="4E46BE88"/>
    <w:rsid w:val="4EC87486"/>
    <w:rsid w:val="4EFF96CF"/>
    <w:rsid w:val="500B39F9"/>
    <w:rsid w:val="502CA596"/>
    <w:rsid w:val="508DA9A6"/>
    <w:rsid w:val="50BB6AEB"/>
    <w:rsid w:val="50D37966"/>
    <w:rsid w:val="511944EE"/>
    <w:rsid w:val="5137396B"/>
    <w:rsid w:val="514EDF71"/>
    <w:rsid w:val="5197C8CD"/>
    <w:rsid w:val="51E7CE93"/>
    <w:rsid w:val="52068C6B"/>
    <w:rsid w:val="522853EA"/>
    <w:rsid w:val="523BE339"/>
    <w:rsid w:val="5256D1B1"/>
    <w:rsid w:val="52A716F4"/>
    <w:rsid w:val="52A9D8B0"/>
    <w:rsid w:val="52C47F6E"/>
    <w:rsid w:val="52E73285"/>
    <w:rsid w:val="532DDA7D"/>
    <w:rsid w:val="533BA7E4"/>
    <w:rsid w:val="533C7596"/>
    <w:rsid w:val="536215E2"/>
    <w:rsid w:val="53B26E9E"/>
    <w:rsid w:val="53C54A68"/>
    <w:rsid w:val="53D26234"/>
    <w:rsid w:val="540B1A28"/>
    <w:rsid w:val="541FB9EB"/>
    <w:rsid w:val="542F87BD"/>
    <w:rsid w:val="546440F9"/>
    <w:rsid w:val="54714D40"/>
    <w:rsid w:val="54D77845"/>
    <w:rsid w:val="54F3B341"/>
    <w:rsid w:val="55009F1E"/>
    <w:rsid w:val="5507215A"/>
    <w:rsid w:val="551867C5"/>
    <w:rsid w:val="554FABE2"/>
    <w:rsid w:val="55AC9526"/>
    <w:rsid w:val="55BC4777"/>
    <w:rsid w:val="55F5F245"/>
    <w:rsid w:val="56095C9D"/>
    <w:rsid w:val="56837725"/>
    <w:rsid w:val="56C1EBE4"/>
    <w:rsid w:val="57282E7B"/>
    <w:rsid w:val="573E2034"/>
    <w:rsid w:val="57AEAABC"/>
    <w:rsid w:val="57BFA7D9"/>
    <w:rsid w:val="57EE401D"/>
    <w:rsid w:val="58137C83"/>
    <w:rsid w:val="5827AB65"/>
    <w:rsid w:val="58601E14"/>
    <w:rsid w:val="5947E405"/>
    <w:rsid w:val="595D4F21"/>
    <w:rsid w:val="597C4920"/>
    <w:rsid w:val="598631E1"/>
    <w:rsid w:val="598B99D0"/>
    <w:rsid w:val="59A15143"/>
    <w:rsid w:val="59B6E11F"/>
    <w:rsid w:val="59BE65BD"/>
    <w:rsid w:val="5A2F2F17"/>
    <w:rsid w:val="5A409BDD"/>
    <w:rsid w:val="5A5D2FF2"/>
    <w:rsid w:val="5A6ACCEC"/>
    <w:rsid w:val="5B40AD47"/>
    <w:rsid w:val="5B4A2D15"/>
    <w:rsid w:val="5B515AA9"/>
    <w:rsid w:val="5B525DB7"/>
    <w:rsid w:val="5B55CCAA"/>
    <w:rsid w:val="5BC7C60F"/>
    <w:rsid w:val="5BCA8064"/>
    <w:rsid w:val="5BF76FA8"/>
    <w:rsid w:val="5C47B9CA"/>
    <w:rsid w:val="5CBAA4FA"/>
    <w:rsid w:val="5CCF3A9F"/>
    <w:rsid w:val="5D05F270"/>
    <w:rsid w:val="5D25C635"/>
    <w:rsid w:val="5DF0C4E2"/>
    <w:rsid w:val="5E18BC68"/>
    <w:rsid w:val="5E913C00"/>
    <w:rsid w:val="5F0995D8"/>
    <w:rsid w:val="5F81BABD"/>
    <w:rsid w:val="5FA02833"/>
    <w:rsid w:val="5FC46C86"/>
    <w:rsid w:val="5FCC2750"/>
    <w:rsid w:val="5FF5433B"/>
    <w:rsid w:val="601D063B"/>
    <w:rsid w:val="609C0A14"/>
    <w:rsid w:val="60A3CD70"/>
    <w:rsid w:val="60A4BC92"/>
    <w:rsid w:val="60B693FA"/>
    <w:rsid w:val="60D73896"/>
    <w:rsid w:val="60E61F49"/>
    <w:rsid w:val="610BAC06"/>
    <w:rsid w:val="611D8B1E"/>
    <w:rsid w:val="612341B7"/>
    <w:rsid w:val="61625EF7"/>
    <w:rsid w:val="61D1CD0C"/>
    <w:rsid w:val="61D7A93F"/>
    <w:rsid w:val="61F496A8"/>
    <w:rsid w:val="61FC5606"/>
    <w:rsid w:val="627820C1"/>
    <w:rsid w:val="6296A7CF"/>
    <w:rsid w:val="632D0E17"/>
    <w:rsid w:val="634FD620"/>
    <w:rsid w:val="63D221B8"/>
    <w:rsid w:val="642E6F04"/>
    <w:rsid w:val="646EB57A"/>
    <w:rsid w:val="646F431C"/>
    <w:rsid w:val="64845196"/>
    <w:rsid w:val="64875461"/>
    <w:rsid w:val="64AC4389"/>
    <w:rsid w:val="64ADB796"/>
    <w:rsid w:val="64B62298"/>
    <w:rsid w:val="64F347BC"/>
    <w:rsid w:val="6522C04E"/>
    <w:rsid w:val="656F2402"/>
    <w:rsid w:val="658CE9A3"/>
    <w:rsid w:val="65A32137"/>
    <w:rsid w:val="65A502AE"/>
    <w:rsid w:val="65A835DC"/>
    <w:rsid w:val="65F871AA"/>
    <w:rsid w:val="6654FDA2"/>
    <w:rsid w:val="66AE3E93"/>
    <w:rsid w:val="66C8DB7B"/>
    <w:rsid w:val="66EAF45E"/>
    <w:rsid w:val="66EF8AA9"/>
    <w:rsid w:val="66F6945C"/>
    <w:rsid w:val="66F9E027"/>
    <w:rsid w:val="66FF7400"/>
    <w:rsid w:val="67130EF4"/>
    <w:rsid w:val="674B85D1"/>
    <w:rsid w:val="67549254"/>
    <w:rsid w:val="675BBDAA"/>
    <w:rsid w:val="677AED8A"/>
    <w:rsid w:val="67CE3470"/>
    <w:rsid w:val="67D751D6"/>
    <w:rsid w:val="6817015F"/>
    <w:rsid w:val="68776AC3"/>
    <w:rsid w:val="6899D5E4"/>
    <w:rsid w:val="68C8FA85"/>
    <w:rsid w:val="68D86432"/>
    <w:rsid w:val="68E0F26A"/>
    <w:rsid w:val="68E36198"/>
    <w:rsid w:val="68FEEDCB"/>
    <w:rsid w:val="68FFD767"/>
    <w:rsid w:val="6932BBD0"/>
    <w:rsid w:val="69357D20"/>
    <w:rsid w:val="69626637"/>
    <w:rsid w:val="69725548"/>
    <w:rsid w:val="699E8CEE"/>
    <w:rsid w:val="6A183E70"/>
    <w:rsid w:val="6A1D6BE9"/>
    <w:rsid w:val="6A529D3C"/>
    <w:rsid w:val="6A6A4AA8"/>
    <w:rsid w:val="6A7D9F53"/>
    <w:rsid w:val="6A817A34"/>
    <w:rsid w:val="6ACADD6B"/>
    <w:rsid w:val="6AD73C6F"/>
    <w:rsid w:val="6AED363A"/>
    <w:rsid w:val="6B408D0A"/>
    <w:rsid w:val="6B5322A2"/>
    <w:rsid w:val="6BA4BBE2"/>
    <w:rsid w:val="6BB5D026"/>
    <w:rsid w:val="6BD19EE0"/>
    <w:rsid w:val="6C0434B9"/>
    <w:rsid w:val="6C0C1A58"/>
    <w:rsid w:val="6C1D99D2"/>
    <w:rsid w:val="6C7F8A22"/>
    <w:rsid w:val="6CCD0A3F"/>
    <w:rsid w:val="6CD78083"/>
    <w:rsid w:val="6CE3C150"/>
    <w:rsid w:val="6D9F5A9C"/>
    <w:rsid w:val="6E199584"/>
    <w:rsid w:val="6E22C980"/>
    <w:rsid w:val="6E42EECB"/>
    <w:rsid w:val="6E65EBA3"/>
    <w:rsid w:val="6EC23515"/>
    <w:rsid w:val="6F46494E"/>
    <w:rsid w:val="6F631DC5"/>
    <w:rsid w:val="6F658919"/>
    <w:rsid w:val="6FDEA5CE"/>
    <w:rsid w:val="6FFC7E31"/>
    <w:rsid w:val="6FFE7AD8"/>
    <w:rsid w:val="70125749"/>
    <w:rsid w:val="70151D50"/>
    <w:rsid w:val="701E34A6"/>
    <w:rsid w:val="7031D2AB"/>
    <w:rsid w:val="7033C202"/>
    <w:rsid w:val="7047ED21"/>
    <w:rsid w:val="708189E0"/>
    <w:rsid w:val="70894149"/>
    <w:rsid w:val="70F0E1B6"/>
    <w:rsid w:val="71AD16D9"/>
    <w:rsid w:val="71FFFE14"/>
    <w:rsid w:val="725518E3"/>
    <w:rsid w:val="72A6FD7D"/>
    <w:rsid w:val="72DE213F"/>
    <w:rsid w:val="730AEC13"/>
    <w:rsid w:val="732D87B6"/>
    <w:rsid w:val="73342AD9"/>
    <w:rsid w:val="73A3984F"/>
    <w:rsid w:val="73B91FF3"/>
    <w:rsid w:val="73FD2BF4"/>
    <w:rsid w:val="740A5687"/>
    <w:rsid w:val="7432B3F8"/>
    <w:rsid w:val="74502341"/>
    <w:rsid w:val="746BA8DC"/>
    <w:rsid w:val="747015DE"/>
    <w:rsid w:val="747D59AE"/>
    <w:rsid w:val="748898F9"/>
    <w:rsid w:val="7493EA59"/>
    <w:rsid w:val="74DE9C00"/>
    <w:rsid w:val="751B429F"/>
    <w:rsid w:val="7521607D"/>
    <w:rsid w:val="75451153"/>
    <w:rsid w:val="755DE2FC"/>
    <w:rsid w:val="756BEA63"/>
    <w:rsid w:val="758DAAC5"/>
    <w:rsid w:val="759AD1A8"/>
    <w:rsid w:val="759D01E9"/>
    <w:rsid w:val="75A97F30"/>
    <w:rsid w:val="75C452D9"/>
    <w:rsid w:val="75D153A3"/>
    <w:rsid w:val="76287C1A"/>
    <w:rsid w:val="76371D7D"/>
    <w:rsid w:val="764E00B0"/>
    <w:rsid w:val="76520D3C"/>
    <w:rsid w:val="768A913F"/>
    <w:rsid w:val="77138486"/>
    <w:rsid w:val="77565B03"/>
    <w:rsid w:val="776E7F47"/>
    <w:rsid w:val="77A465CB"/>
    <w:rsid w:val="77C6B692"/>
    <w:rsid w:val="77CFF8C5"/>
    <w:rsid w:val="77E9D111"/>
    <w:rsid w:val="7829F8FE"/>
    <w:rsid w:val="785765DF"/>
    <w:rsid w:val="7891DE7F"/>
    <w:rsid w:val="78B27742"/>
    <w:rsid w:val="791733E7"/>
    <w:rsid w:val="793ED2D0"/>
    <w:rsid w:val="795C8D2E"/>
    <w:rsid w:val="7987D297"/>
    <w:rsid w:val="79C07818"/>
    <w:rsid w:val="79F91196"/>
    <w:rsid w:val="7A20A12E"/>
    <w:rsid w:val="7A338B72"/>
    <w:rsid w:val="7A4645DA"/>
    <w:rsid w:val="7A85CB21"/>
    <w:rsid w:val="7AA86684"/>
    <w:rsid w:val="7AAAF55C"/>
    <w:rsid w:val="7AC8E2D0"/>
    <w:rsid w:val="7AE36B69"/>
    <w:rsid w:val="7AFC084E"/>
    <w:rsid w:val="7B23C813"/>
    <w:rsid w:val="7B34A250"/>
    <w:rsid w:val="7B74DA75"/>
    <w:rsid w:val="7BB06B05"/>
    <w:rsid w:val="7BBD194A"/>
    <w:rsid w:val="7BBFA59F"/>
    <w:rsid w:val="7BC7C1B4"/>
    <w:rsid w:val="7BCDC9A7"/>
    <w:rsid w:val="7BE60C35"/>
    <w:rsid w:val="7BF778FB"/>
    <w:rsid w:val="7C2057B0"/>
    <w:rsid w:val="7C559693"/>
    <w:rsid w:val="7C7B4207"/>
    <w:rsid w:val="7CAF3632"/>
    <w:rsid w:val="7CB652BE"/>
    <w:rsid w:val="7D050292"/>
    <w:rsid w:val="7D21A011"/>
    <w:rsid w:val="7D39B6E2"/>
    <w:rsid w:val="7DCB802C"/>
    <w:rsid w:val="7E15DFDA"/>
    <w:rsid w:val="7E282E58"/>
    <w:rsid w:val="7E2AC8A3"/>
    <w:rsid w:val="7E409FA7"/>
    <w:rsid w:val="7E49824D"/>
    <w:rsid w:val="7E52231F"/>
    <w:rsid w:val="7E580EC2"/>
    <w:rsid w:val="7E68453B"/>
    <w:rsid w:val="7E8CE8C8"/>
    <w:rsid w:val="7EA727F1"/>
    <w:rsid w:val="7ED4617F"/>
    <w:rsid w:val="7F2309CC"/>
    <w:rsid w:val="7F263CB6"/>
    <w:rsid w:val="7F90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2D133"/>
  <w15:docId w15:val="{261D3ACB-504F-4CB5-8492-263FF71F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5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65AC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65AC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qFormat/>
    <w:rsid w:val="008B65AC"/>
    <w:pPr>
      <w:keepNext/>
      <w:numPr>
        <w:numId w:val="1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8B65AC"/>
    <w:pPr>
      <w:keepNext/>
      <w:ind w:left="6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8B65AC"/>
    <w:pPr>
      <w:keepNext/>
      <w:tabs>
        <w:tab w:val="num" w:pos="1440"/>
      </w:tabs>
      <w:ind w:left="1440" w:hanging="720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8B65AC"/>
    <w:pPr>
      <w:keepNext/>
      <w:numPr>
        <w:numId w:val="4"/>
      </w:numPr>
      <w:tabs>
        <w:tab w:val="clear" w:pos="1440"/>
        <w:tab w:val="num" w:pos="567"/>
      </w:tabs>
      <w:ind w:hanging="1440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8B65AC"/>
    <w:pPr>
      <w:keepNext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nhideWhenUsed/>
    <w:qFormat/>
    <w:rsid w:val="008B65AC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8B65A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65A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65AC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3Znak">
    <w:name w:val="Nagłówek 3 Znak"/>
    <w:basedOn w:val="Domylnaczcionkaakapitu"/>
    <w:link w:val="Nagwek3"/>
    <w:rsid w:val="008B65A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B65A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B65A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B65A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B65A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8B65A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B65AC"/>
    <w:rPr>
      <w:rFonts w:ascii="Cambria" w:eastAsia="Times New Roman" w:hAnsi="Cambria" w:cs="Times New Roman"/>
    </w:rPr>
  </w:style>
  <w:style w:type="paragraph" w:styleId="Tekstprzypisudolnego">
    <w:name w:val="footnote text"/>
    <w:basedOn w:val="Normalny"/>
    <w:link w:val="TekstprzypisudolnegoZnak"/>
    <w:semiHidden/>
    <w:rsid w:val="008B65A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65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B65AC"/>
    <w:rPr>
      <w:vertAlign w:val="superscript"/>
    </w:rPr>
  </w:style>
  <w:style w:type="paragraph" w:styleId="Tekstpodstawowy">
    <w:name w:val="Body Text"/>
    <w:basedOn w:val="Normalny"/>
    <w:link w:val="TekstpodstawowyZnak"/>
    <w:rsid w:val="008B65AC"/>
    <w:rPr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8B65AC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basedOn w:val="Normalny"/>
    <w:link w:val="NagwekZnak"/>
    <w:uiPriority w:val="99"/>
    <w:rsid w:val="008B65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65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65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65A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8B65AC"/>
  </w:style>
  <w:style w:type="paragraph" w:styleId="Tekstpodstawowy2">
    <w:name w:val="Body Text 2"/>
    <w:basedOn w:val="Normalny"/>
    <w:link w:val="Tekstpodstawowy2Znak"/>
    <w:rsid w:val="008B65A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B65AC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8B65AC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B65AC"/>
    <w:rPr>
      <w:rFonts w:ascii="Times New Roman" w:eastAsia="Times New Roman" w:hAnsi="Times New Roman" w:cs="Times New Roman"/>
      <w:sz w:val="24"/>
      <w:szCs w:val="20"/>
    </w:rPr>
  </w:style>
  <w:style w:type="paragraph" w:customStyle="1" w:styleId="wyliczenie">
    <w:name w:val="wyliczenie"/>
    <w:basedOn w:val="Normalny"/>
    <w:rsid w:val="008B65AC"/>
    <w:pPr>
      <w:tabs>
        <w:tab w:val="num" w:pos="360"/>
      </w:tabs>
      <w:ind w:left="360" w:hanging="360"/>
      <w:jc w:val="both"/>
    </w:pPr>
    <w:rPr>
      <w:sz w:val="22"/>
    </w:rPr>
  </w:style>
  <w:style w:type="paragraph" w:customStyle="1" w:styleId="gstylnum">
    <w:name w:val="gł_styl_num"/>
    <w:basedOn w:val="Normalny"/>
    <w:rsid w:val="008B65AC"/>
    <w:pPr>
      <w:tabs>
        <w:tab w:val="num" w:pos="360"/>
      </w:tabs>
      <w:spacing w:after="120"/>
      <w:ind w:left="360" w:hanging="360"/>
    </w:pPr>
    <w:rPr>
      <w:b/>
      <w:i/>
    </w:rPr>
  </w:style>
  <w:style w:type="paragraph" w:styleId="Tekstpodstawowywcity2">
    <w:name w:val="Body Text Indent 2"/>
    <w:basedOn w:val="Normalny"/>
    <w:link w:val="Tekstpodstawowywcity2Znak"/>
    <w:rsid w:val="008B65AC"/>
    <w:pPr>
      <w:spacing w:line="360" w:lineRule="auto"/>
      <w:ind w:left="1065"/>
    </w:pPr>
    <w:rPr>
      <w:b/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65A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">
    <w:name w:val="tekst"/>
    <w:basedOn w:val="Normalny"/>
    <w:rsid w:val="008B65AC"/>
    <w:pPr>
      <w:numPr>
        <w:numId w:val="2"/>
      </w:numPr>
      <w:tabs>
        <w:tab w:val="clear" w:pos="360"/>
      </w:tabs>
      <w:spacing w:before="120" w:after="120"/>
      <w:ind w:left="0" w:firstLine="0"/>
      <w:jc w:val="both"/>
    </w:pPr>
    <w:rPr>
      <w:sz w:val="22"/>
    </w:rPr>
  </w:style>
  <w:style w:type="paragraph" w:styleId="Tekstpodstawowy3">
    <w:name w:val="Body Text 3"/>
    <w:basedOn w:val="Normalny"/>
    <w:link w:val="Tekstpodstawowy3Znak"/>
    <w:rsid w:val="008B65AC"/>
    <w:pPr>
      <w:numPr>
        <w:numId w:val="3"/>
      </w:numPr>
      <w:tabs>
        <w:tab w:val="clear" w:pos="360"/>
      </w:tabs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8B65A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B65AC"/>
    <w:pPr>
      <w:ind w:left="72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8B65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8B65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B65AC"/>
    <w:rPr>
      <w:rFonts w:ascii="Tahoma" w:eastAsia="Times New Roman" w:hAnsi="Tahoma" w:cs="Tahoma"/>
      <w:sz w:val="16"/>
      <w:szCs w:val="16"/>
      <w:lang w:eastAsia="pl-PL"/>
    </w:rPr>
  </w:style>
  <w:style w:type="paragraph" w:styleId="Lista">
    <w:name w:val="List"/>
    <w:basedOn w:val="Normalny"/>
    <w:rsid w:val="008B65AC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8B65AC"/>
    <w:pPr>
      <w:ind w:left="566" w:hanging="283"/>
      <w:contextualSpacing/>
    </w:pPr>
  </w:style>
  <w:style w:type="paragraph" w:styleId="Lista3">
    <w:name w:val="List 3"/>
    <w:basedOn w:val="Normalny"/>
    <w:rsid w:val="008B65AC"/>
    <w:pPr>
      <w:ind w:left="849" w:hanging="283"/>
      <w:contextualSpacing/>
    </w:pPr>
  </w:style>
  <w:style w:type="paragraph" w:styleId="Listapunktowana">
    <w:name w:val="List Bullet"/>
    <w:basedOn w:val="Normalny"/>
    <w:rsid w:val="008B65AC"/>
    <w:pPr>
      <w:numPr>
        <w:numId w:val="5"/>
      </w:numPr>
      <w:contextualSpacing/>
    </w:pPr>
  </w:style>
  <w:style w:type="paragraph" w:styleId="Listapunktowana2">
    <w:name w:val="List Bullet 2"/>
    <w:basedOn w:val="Normalny"/>
    <w:rsid w:val="008B65AC"/>
    <w:pPr>
      <w:numPr>
        <w:numId w:val="6"/>
      </w:numPr>
      <w:contextualSpacing/>
    </w:pPr>
  </w:style>
  <w:style w:type="paragraph" w:styleId="Listapunktowana3">
    <w:name w:val="List Bullet 3"/>
    <w:basedOn w:val="Normalny"/>
    <w:rsid w:val="008B65AC"/>
    <w:pPr>
      <w:numPr>
        <w:numId w:val="7"/>
      </w:numPr>
      <w:contextualSpacing/>
    </w:pPr>
  </w:style>
  <w:style w:type="paragraph" w:styleId="Listapunktowana4">
    <w:name w:val="List Bullet 4"/>
    <w:basedOn w:val="Normalny"/>
    <w:rsid w:val="008B65AC"/>
    <w:pPr>
      <w:numPr>
        <w:numId w:val="8"/>
      </w:numPr>
      <w:contextualSpacing/>
    </w:pPr>
  </w:style>
  <w:style w:type="paragraph" w:styleId="Listapunktowana5">
    <w:name w:val="List Bullet 5"/>
    <w:basedOn w:val="Normalny"/>
    <w:rsid w:val="008B65AC"/>
    <w:pPr>
      <w:numPr>
        <w:numId w:val="9"/>
      </w:numPr>
      <w:contextualSpacing/>
    </w:pPr>
  </w:style>
  <w:style w:type="paragraph" w:styleId="Lista-kontynuacja">
    <w:name w:val="List Continue"/>
    <w:basedOn w:val="Normalny"/>
    <w:rsid w:val="008B65AC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8B65A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8B65A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8B65A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PodtytuZnak">
    <w:name w:val="Podtytuł Znak"/>
    <w:basedOn w:val="Domylnaczcionkaakapitu"/>
    <w:link w:val="Podtytu"/>
    <w:rsid w:val="008B65AC"/>
    <w:rPr>
      <w:rFonts w:ascii="Cambria" w:eastAsia="Times New Roman" w:hAnsi="Cambria" w:cs="Times New Roman"/>
      <w:sz w:val="24"/>
      <w:szCs w:val="24"/>
    </w:rPr>
  </w:style>
  <w:style w:type="paragraph" w:styleId="Wcicienormalne">
    <w:name w:val="Normal Indent"/>
    <w:basedOn w:val="Normalny"/>
    <w:rsid w:val="008B65AC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rsid w:val="008B65AC"/>
    <w:pPr>
      <w:spacing w:after="120"/>
      <w:ind w:firstLine="210"/>
    </w:pPr>
    <w:rPr>
      <w:u w:val="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B65AC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ekstpodstawowyzwciciem2">
    <w:name w:val="Body Text First Indent 2"/>
    <w:basedOn w:val="Tekstpodstawowywcity"/>
    <w:link w:val="Tekstpodstawowyzwciciem2Znak"/>
    <w:rsid w:val="008B65AC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B65AC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qFormat/>
    <w:rsid w:val="008B65AC"/>
    <w:rPr>
      <w:color w:val="0000FF"/>
      <w:u w:val="single"/>
    </w:rPr>
  </w:style>
  <w:style w:type="paragraph" w:styleId="Zwrotpoegnalny">
    <w:name w:val="Closing"/>
    <w:basedOn w:val="Normalny"/>
    <w:link w:val="ZwrotpoegnalnyZnak"/>
    <w:rsid w:val="008B65AC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8B65AC"/>
    <w:rPr>
      <w:rFonts w:ascii="Times New Roman" w:eastAsia="Times New Roman" w:hAnsi="Times New Roman" w:cs="Times New Roman"/>
      <w:sz w:val="24"/>
      <w:szCs w:val="20"/>
    </w:rPr>
  </w:style>
  <w:style w:type="paragraph" w:styleId="Podpis">
    <w:name w:val="Signature"/>
    <w:basedOn w:val="Normalny"/>
    <w:link w:val="PodpisZnak"/>
    <w:rsid w:val="008B65AC"/>
    <w:pPr>
      <w:ind w:left="4252"/>
    </w:pPr>
  </w:style>
  <w:style w:type="character" w:customStyle="1" w:styleId="PodpisZnak">
    <w:name w:val="Podpis Znak"/>
    <w:basedOn w:val="Domylnaczcionkaakapitu"/>
    <w:link w:val="Podpis"/>
    <w:rsid w:val="008B65AC"/>
    <w:rPr>
      <w:rFonts w:ascii="Times New Roman" w:eastAsia="Times New Roman" w:hAnsi="Times New Roman" w:cs="Times New Roman"/>
      <w:sz w:val="24"/>
      <w:szCs w:val="20"/>
    </w:rPr>
  </w:style>
  <w:style w:type="character" w:styleId="Uwydatnienie">
    <w:name w:val="Emphasis"/>
    <w:uiPriority w:val="20"/>
    <w:qFormat/>
    <w:rsid w:val="008B65AC"/>
    <w:rPr>
      <w:b/>
      <w:bCs/>
      <w:i w:val="0"/>
      <w:iCs w:val="0"/>
    </w:rPr>
  </w:style>
  <w:style w:type="paragraph" w:customStyle="1" w:styleId="Default">
    <w:name w:val="Default"/>
    <w:qFormat/>
    <w:rsid w:val="008B65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8B65AC"/>
    <w:pPr>
      <w:spacing w:line="260" w:lineRule="atLeast"/>
      <w:ind w:left="220"/>
    </w:pPr>
    <w:rPr>
      <w:smallCaps/>
      <w:sz w:val="22"/>
      <w:szCs w:val="24"/>
    </w:rPr>
  </w:style>
  <w:style w:type="paragraph" w:styleId="Spistreci3">
    <w:name w:val="toc 3"/>
    <w:basedOn w:val="Normalny"/>
    <w:next w:val="Normalny"/>
    <w:autoRedefine/>
    <w:uiPriority w:val="39"/>
    <w:rsid w:val="008B65AC"/>
    <w:pPr>
      <w:tabs>
        <w:tab w:val="right" w:leader="dot" w:pos="9072"/>
      </w:tabs>
      <w:ind w:left="440"/>
    </w:pPr>
    <w:rPr>
      <w:i/>
      <w:iCs/>
      <w:sz w:val="22"/>
      <w:szCs w:val="24"/>
    </w:rPr>
  </w:style>
  <w:style w:type="paragraph" w:styleId="Akapitzlist">
    <w:name w:val="List Paragraph"/>
    <w:aliases w:val="HŁ_Bullet1,lp1,BulletC,Preambuła,Normal,Akapit z listą3,Akapit z listą31,Podsis rysunku,Tytuły,Normalny1,Lista num,RR PGE Akapit z listą,List Paragraph2,ISCG Numerowanie,1_literowka,Literowanie,Punktowanie,1) AaA,TZ-Nag,Lista - poziom 1"/>
    <w:basedOn w:val="Normalny"/>
    <w:link w:val="AkapitzlistZnak"/>
    <w:uiPriority w:val="34"/>
    <w:qFormat/>
    <w:rsid w:val="008B65AC"/>
    <w:pPr>
      <w:ind w:left="708"/>
    </w:pPr>
  </w:style>
  <w:style w:type="paragraph" w:customStyle="1" w:styleId="Zwykytekst1">
    <w:name w:val="Zwykły tekst1"/>
    <w:basedOn w:val="Normalny"/>
    <w:rsid w:val="008B65AC"/>
    <w:pPr>
      <w:suppressAutoHyphens/>
    </w:pPr>
    <w:rPr>
      <w:rFonts w:ascii="Courier New" w:hAnsi="Courier New" w:cs="Calibri"/>
      <w:sz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8B65AC"/>
    <w:pPr>
      <w:tabs>
        <w:tab w:val="left" w:pos="1134"/>
        <w:tab w:val="right" w:leader="dot" w:pos="9639"/>
      </w:tabs>
      <w:spacing w:before="60" w:after="60" w:line="288" w:lineRule="auto"/>
      <w:ind w:left="426" w:right="425" w:hanging="426"/>
    </w:pPr>
    <w:rPr>
      <w:rFonts w:ascii="Arial" w:hAnsi="Arial" w:cs="Arial"/>
      <w:noProof/>
      <w:sz w:val="22"/>
      <w:szCs w:val="24"/>
    </w:rPr>
  </w:style>
  <w:style w:type="paragraph" w:customStyle="1" w:styleId="umowa">
    <w:name w:val="umowa"/>
    <w:basedOn w:val="Normalny"/>
    <w:rsid w:val="008B65AC"/>
    <w:pPr>
      <w:suppressAutoHyphens/>
      <w:snapToGrid w:val="0"/>
      <w:spacing w:line="280" w:lineRule="exact"/>
      <w:jc w:val="both"/>
    </w:pPr>
    <w:rPr>
      <w:sz w:val="20"/>
      <w:lang w:eastAsia="ar-SA"/>
    </w:rPr>
  </w:style>
  <w:style w:type="character" w:styleId="Odwoaniedokomentarza">
    <w:name w:val="annotation reference"/>
    <w:rsid w:val="008B65AC"/>
    <w:rPr>
      <w:sz w:val="16"/>
    </w:rPr>
  </w:style>
  <w:style w:type="paragraph" w:styleId="Tekstkomentarza">
    <w:name w:val="annotation text"/>
    <w:basedOn w:val="Normalny"/>
    <w:link w:val="TekstkomentarzaZnak"/>
    <w:rsid w:val="008B65A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B6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lbold-centr">
    <w:name w:val="zal bold-centr"/>
    <w:basedOn w:val="Normalny"/>
    <w:rsid w:val="008B65AC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</w:pPr>
    <w:rPr>
      <w:rFonts w:ascii="Myriad Pro" w:hAnsi="Myriad Pro" w:cs="Myriad Pro"/>
      <w:b/>
      <w:bCs/>
      <w:color w:val="000000"/>
      <w:sz w:val="22"/>
      <w:szCs w:val="22"/>
    </w:rPr>
  </w:style>
  <w:style w:type="paragraph" w:customStyle="1" w:styleId="Zal-text">
    <w:name w:val="Zal-text"/>
    <w:basedOn w:val="Normalny"/>
    <w:rsid w:val="008B65AC"/>
    <w:pPr>
      <w:widowControl w:val="0"/>
      <w:tabs>
        <w:tab w:val="right" w:leader="dot" w:pos="454"/>
        <w:tab w:val="right" w:leader="dot" w:pos="8674"/>
      </w:tabs>
      <w:autoSpaceDE w:val="0"/>
      <w:autoSpaceDN w:val="0"/>
      <w:adjustRightInd w:val="0"/>
      <w:spacing w:before="57" w:after="57" w:line="280" w:lineRule="atLeast"/>
      <w:ind w:left="57" w:right="57"/>
      <w:jc w:val="both"/>
    </w:pPr>
    <w:rPr>
      <w:rFonts w:ascii="Myriad Pro" w:hAnsi="Myriad Pro" w:cs="Myriad Pro"/>
      <w:color w:val="000000"/>
      <w:sz w:val="22"/>
      <w:szCs w:val="22"/>
    </w:rPr>
  </w:style>
  <w:style w:type="character" w:customStyle="1" w:styleId="B">
    <w:name w:val="B"/>
    <w:rsid w:val="008B65AC"/>
    <w:rPr>
      <w:b/>
      <w:bCs/>
    </w:rPr>
  </w:style>
  <w:style w:type="paragraph" w:customStyle="1" w:styleId="pkt">
    <w:name w:val="pkt"/>
    <w:basedOn w:val="Nagwek2"/>
    <w:link w:val="pktZnak"/>
    <w:qFormat/>
    <w:rsid w:val="008B65AC"/>
    <w:pPr>
      <w:keepNext w:val="0"/>
      <w:numPr>
        <w:numId w:val="20"/>
      </w:numPr>
      <w:spacing w:after="240" w:line="276" w:lineRule="auto"/>
      <w:jc w:val="both"/>
    </w:pPr>
    <w:rPr>
      <w:rFonts w:ascii="Arial" w:hAnsi="Arial" w:cs="Arial"/>
      <w:b w:val="0"/>
      <w:color w:val="4F81BD"/>
      <w:sz w:val="26"/>
      <w:szCs w:val="26"/>
    </w:rPr>
  </w:style>
  <w:style w:type="character" w:customStyle="1" w:styleId="pktZnak">
    <w:name w:val="pkt Znak"/>
    <w:link w:val="pkt"/>
    <w:rsid w:val="008B65AC"/>
    <w:rPr>
      <w:rFonts w:ascii="Arial" w:eastAsia="Times New Roman" w:hAnsi="Arial" w:cs="Arial"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rsid w:val="008B65AC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8B65A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HŁ_Bullet1 Znak,lp1 Znak,BulletC Znak,Preambuła Znak,Normal Znak,Akapit z listą3 Znak,Akapit z listą31 Znak,Podsis rysunku Znak,Tytuły Znak,Normalny1 Znak,Lista num Znak,RR PGE Akapit z listą Znak,List Paragraph2 Znak,1) AaA Znak"/>
    <w:link w:val="Akapitzlist"/>
    <w:qFormat/>
    <w:locked/>
    <w:rsid w:val="00B44A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5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?ty 31"/>
    <w:basedOn w:val="Normalny"/>
    <w:rsid w:val="0024401A"/>
    <w:pPr>
      <w:suppressAutoHyphens/>
      <w:spacing w:line="100" w:lineRule="atLeast"/>
      <w:ind w:left="720"/>
      <w:jc w:val="both"/>
    </w:pPr>
    <w:rPr>
      <w:kern w:val="1"/>
      <w:lang w:eastAsia="hi-IN" w:bidi="hi-IN"/>
    </w:rPr>
  </w:style>
  <w:style w:type="paragraph" w:customStyle="1" w:styleId="Style3">
    <w:name w:val="Style3"/>
    <w:basedOn w:val="Akapitzlist"/>
    <w:qFormat/>
    <w:rsid w:val="00B60612"/>
    <w:pPr>
      <w:numPr>
        <w:ilvl w:val="1"/>
        <w:numId w:val="24"/>
      </w:numPr>
      <w:tabs>
        <w:tab w:val="num" w:pos="360"/>
      </w:tabs>
      <w:spacing w:before="120" w:after="60" w:line="260" w:lineRule="exact"/>
      <w:ind w:left="720" w:firstLine="0"/>
      <w:jc w:val="both"/>
    </w:pPr>
    <w:rPr>
      <w:rFonts w:ascii="Arial" w:eastAsiaTheme="minorHAnsi" w:hAnsi="Arial" w:cs="Arial"/>
      <w:b/>
      <w:smallCaps/>
      <w:sz w:val="20"/>
      <w:lang w:eastAsia="en-US"/>
    </w:rPr>
  </w:style>
  <w:style w:type="character" w:customStyle="1" w:styleId="FontStyle47">
    <w:name w:val="Font Style47"/>
    <w:uiPriority w:val="99"/>
    <w:rsid w:val="00121817"/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544F4F"/>
    <w:pPr>
      <w:suppressAutoHyphens/>
      <w:spacing w:line="100" w:lineRule="atLeast"/>
      <w:ind w:left="720"/>
    </w:pPr>
    <w:rPr>
      <w:kern w:val="1"/>
      <w:szCs w:val="24"/>
      <w:lang w:eastAsia="hi-IN" w:bidi="hi-IN"/>
    </w:rPr>
  </w:style>
  <w:style w:type="paragraph" w:customStyle="1" w:styleId="Style14">
    <w:name w:val="Style14"/>
    <w:basedOn w:val="Normalny"/>
    <w:uiPriority w:val="99"/>
    <w:rsid w:val="002F219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="Calibri" w:cs="Arial Unicode MS"/>
      <w:szCs w:val="24"/>
    </w:rPr>
  </w:style>
  <w:style w:type="paragraph" w:styleId="Poprawka">
    <w:name w:val="Revision"/>
    <w:hidden/>
    <w:uiPriority w:val="99"/>
    <w:semiHidden/>
    <w:rsid w:val="00522B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uiPriority w:val="34"/>
    <w:qFormat/>
    <w:rsid w:val="00811A6D"/>
    <w:pPr>
      <w:suppressAutoHyphens/>
      <w:spacing w:line="100" w:lineRule="atLeast"/>
      <w:ind w:left="720"/>
    </w:pPr>
    <w:rPr>
      <w:kern w:val="1"/>
      <w:szCs w:val="24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6A09"/>
    <w:rPr>
      <w:color w:val="605E5C"/>
      <w:shd w:val="clear" w:color="auto" w:fill="E1DFDD"/>
    </w:rPr>
  </w:style>
  <w:style w:type="paragraph" w:customStyle="1" w:styleId="ListParagraph0">
    <w:name w:val="List Paragraph0"/>
    <w:basedOn w:val="Normalny"/>
    <w:rsid w:val="00274372"/>
    <w:pPr>
      <w:suppressAutoHyphens/>
      <w:ind w:left="720"/>
      <w:contextualSpacing/>
    </w:pPr>
    <w:rPr>
      <w:color w:val="00000A"/>
      <w:kern w:val="1"/>
      <w:sz w:val="22"/>
    </w:rPr>
  </w:style>
  <w:style w:type="table" w:styleId="Tabela-Siatka">
    <w:name w:val="Table Grid"/>
    <w:basedOn w:val="Standardowy"/>
    <w:uiPriority w:val="39"/>
    <w:qFormat/>
    <w:rsid w:val="00D0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F4AE3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0235A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7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- rozliczenie z podwykonawcami.docx</dmsv2BaseFileName>
    <dmsv2BaseDisplayName xmlns="http://schemas.microsoft.com/sharepoint/v3">Załącznik - rozliczenie z podwykonawcami</dmsv2BaseDisplayName>
    <dmsv2SWPP2ObjectNumber xmlns="http://schemas.microsoft.com/sharepoint/v3" xsi:nil="true"/>
    <dmsv2SWPP2SumMD5 xmlns="http://schemas.microsoft.com/sharepoint/v3">40fc568d4bb189c55eba7c346215f229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679619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22342449</dmsv2BaseClientSystemDocumentID>
    <dmsv2BaseModifiedByID xmlns="http://schemas.microsoft.com/sharepoint/v3">e.wereda@pkpenergetyka.pl</dmsv2BaseModifiedByID>
    <dmsv2BaseCreatedByID xmlns="http://schemas.microsoft.com/sharepoint/v3">e.wereda@pkpenergetyka.pl</dmsv2BaseCreatedByID>
    <dmsv2SWPP2ObjectDepartment xmlns="http://schemas.microsoft.com/sharepoint/v3">000000010017000400020003</dmsv2SWPP2ObjectDepartment>
    <dmsv2SWPP2ObjectName xmlns="http://schemas.microsoft.com/sharepoint/v3">Wniosek</dmsv2SWPP2ObjectName>
    <_dlc_DocId xmlns="a19cb1c7-c5c7-46d4-85ae-d83685407bba">M37YNRNYPV7A-768091362-6331</_dlc_DocId>
    <_dlc_DocIdUrl xmlns="a19cb1c7-c5c7-46d4-85ae-d83685407bba">
      <Url>https://swpp2.dms.gkpge.pl/sites/37/_layouts/15/DocIdRedir.aspx?ID=M37YNRNYPV7A-768091362-6331</Url>
      <Description>M37YNRNYPV7A-768091362-6331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37375D-9269-4B6B-991A-B47BD294C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B3856A-48F6-4873-A838-D8B6F2FF88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688DD2C-2429-4383-B474-4719F1B948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50CA70-F2EB-41A3-A7FD-E122EB22BC8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AC6A77C-497C-4D3C-BECC-694E1EB0E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 S.A.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Umowa_jednostkowa_-_ROBOTY_BUDOWL-MONT_MODERNIZACJA_PT.docx</dc:title>
  <dc:subject/>
  <dc:creator>Artur Olchawa</dc:creator>
  <cp:keywords/>
  <dc:description/>
  <cp:lastModifiedBy>Monika Dzięgałło</cp:lastModifiedBy>
  <cp:revision>3</cp:revision>
  <cp:lastPrinted>2023-01-11T07:45:00Z</cp:lastPrinted>
  <dcterms:created xsi:type="dcterms:W3CDTF">2024-07-09T09:02:00Z</dcterms:created>
  <dcterms:modified xsi:type="dcterms:W3CDTF">2025-06-11T05:16:00Z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2023-12-06T14:48:43Z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8363127a-901b-46d3-9138-39fbc8a7172f</vt:lpwstr>
  </property>
  <property fmtid="{D5CDD505-2E9C-101B-9397-08002B2CF9AE}" pid="9" name="MSIP_Label_66b5d990-821a-4d41-b503-280f184b2126_ContentBits">
    <vt:lpwstr>0</vt:lpwstr>
  </property>
  <property fmtid="{D5CDD505-2E9C-101B-9397-08002B2CF9AE}" pid="10" name="PKPECATEGORY">
    <vt:lpwstr>PODSTAWOWY</vt:lpwstr>
  </property>
  <property fmtid="{D5CDD505-2E9C-101B-9397-08002B2CF9AE}" pid="11" name="PKPEClassifiedBy">
    <vt:lpwstr>PKPENERGETYKA\k.rusin;Krzysztof Rusin</vt:lpwstr>
  </property>
  <property fmtid="{D5CDD505-2E9C-101B-9397-08002B2CF9AE}" pid="12" name="PKPEClassificationDate">
    <vt:lpwstr>2022-08-12T12:34:41.6660591+02:00</vt:lpwstr>
  </property>
  <property fmtid="{D5CDD505-2E9C-101B-9397-08002B2CF9AE}" pid="13" name="PKPEClassifiedBySID">
    <vt:lpwstr>PKPENERGETYKA\S-1-5-21-3871890766-2155079996-2380071410-82392</vt:lpwstr>
  </property>
  <property fmtid="{D5CDD505-2E9C-101B-9397-08002B2CF9AE}" pid="14" name="PKPEGRNItemId">
    <vt:lpwstr>GRN-f683cdad-3bdd-451b-bcdd-70912f942c9e</vt:lpwstr>
  </property>
  <property fmtid="{D5CDD505-2E9C-101B-9397-08002B2CF9AE}" pid="15" name="PKPEHash">
    <vt:lpwstr>KM5jCSUMK9QnzvuZJhpNQXCV6wKPdEVcOmimUTNLvjI=</vt:lpwstr>
  </property>
  <property fmtid="{D5CDD505-2E9C-101B-9397-08002B2CF9AE}" pid="16" name="PKPERefresh">
    <vt:lpwstr>False</vt:lpwstr>
  </property>
  <property fmtid="{D5CDD505-2E9C-101B-9397-08002B2CF9AE}" pid="17" name="_dlc_DocIdItemGuid">
    <vt:lpwstr>ac8860fd-7a41-4bc4-85f2-8bd5de7a21ce</vt:lpwstr>
  </property>
  <property fmtid="{D5CDD505-2E9C-101B-9397-08002B2CF9AE}" pid="18" name="PGEEKCATEGORY">
    <vt:lpwstr>PUB</vt:lpwstr>
  </property>
  <property fmtid="{D5CDD505-2E9C-101B-9397-08002B2CF9AE}" pid="19" name="PGEEKClassifiedBy">
    <vt:lpwstr>PKPENERGETYKA\r.lewon;Radosław Lewoń</vt:lpwstr>
  </property>
  <property fmtid="{D5CDD505-2E9C-101B-9397-08002B2CF9AE}" pid="20" name="PGEEKClassificationDate">
    <vt:lpwstr>2024-02-08T09:11:13.1987424+01:00</vt:lpwstr>
  </property>
  <property fmtid="{D5CDD505-2E9C-101B-9397-08002B2CF9AE}" pid="21" name="PGEEKClassifiedBySID">
    <vt:lpwstr>PKPENERGETYKA\S-1-5-21-3871890766-2155079996-2380071410-83864</vt:lpwstr>
  </property>
  <property fmtid="{D5CDD505-2E9C-101B-9397-08002B2CF9AE}" pid="22" name="PGEEKGRNItemId">
    <vt:lpwstr>GRN-cb42bd6d-6d64-4d20-81ac-c0ead5a13fbd</vt:lpwstr>
  </property>
  <property fmtid="{D5CDD505-2E9C-101B-9397-08002B2CF9AE}" pid="23" name="PGEEKHash">
    <vt:lpwstr>gEkECLw8cE942ocOqWqB+D9awej/cIP5iQ6xQIcNBAs=</vt:lpwstr>
  </property>
  <property fmtid="{D5CDD505-2E9C-101B-9397-08002B2CF9AE}" pid="24" name="PGEEKVisualMarkingsSettings">
    <vt:lpwstr>HeaderAlignment=1;FooterAlignment=1</vt:lpwstr>
  </property>
  <property fmtid="{D5CDD505-2E9C-101B-9397-08002B2CF9AE}" pid="25" name="DLPManualFileClassification">
    <vt:lpwstr>{b1ba84fe-90d9-40dd-ba64-214a5793dae5}</vt:lpwstr>
  </property>
  <property fmtid="{D5CDD505-2E9C-101B-9397-08002B2CF9AE}" pid="26" name="PGEEKRefresh">
    <vt:lpwstr>False</vt:lpwstr>
  </property>
</Properties>
</file>